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697ACA" w:rsidP="008E6730" w:rsidRDefault="00697ACA" w14:paraId="5F91A664" w14:textId="77777777">
      <w:pPr>
        <w:tabs>
          <w:tab w:val="left" w:pos="6663"/>
        </w:tabs>
        <w:spacing w:line="276" w:lineRule="auto"/>
        <w:jc w:val="righ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Warszawa, </w:t>
      </w:r>
      <w:r>
        <w:rPr>
          <w:rFonts w:asciiTheme="minorHAnsi" w:hAnsiTheme="minorHAnsi" w:cstheme="minorHAnsi"/>
        </w:rPr>
        <w:fldChar w:fldCharType="begin"/>
      </w:r>
      <w:r>
        <w:rPr>
          <w:rFonts w:asciiTheme="minorHAnsi" w:hAnsiTheme="minorHAnsi" w:cstheme="minorHAnsi"/>
        </w:rPr>
        <w:instrText xml:space="preserve"> DOCPROPERTY  AktualnaData  \* MERGEFORMAT </w:instrText>
      </w:r>
      <w:r>
        <w:rPr>
          <w:rFonts w:asciiTheme="minorHAnsi" w:hAnsiTheme="minorHAnsi" w:cstheme="minorHAnsi"/>
        </w:rPr>
        <w:fldChar w:fldCharType="separate"/>
      </w:r>
      <w:r>
        <w:rPr>
          <w:rFonts w:asciiTheme="minorHAnsi" w:hAnsiTheme="minorHAnsi" w:cstheme="minorHAnsi"/>
        </w:rPr>
        <w:t>2020-11-05</w:t>
      </w:r>
      <w:r>
        <w:rPr>
          <w:rFonts w:asciiTheme="minorHAnsi" w:hAnsiTheme="minorHAnsi" w:cstheme="minorHAnsi"/>
        </w:rPr>
        <w:fldChar w:fldCharType="end"/>
      </w:r>
    </w:p>
    <w:p w:rsidR="00697ACA" w:rsidP="008E6730" w:rsidRDefault="00697ACA" w14:paraId="71A93F37" w14:textId="77777777">
      <w:pPr>
        <w:tabs>
          <w:tab w:val="left" w:pos="8775"/>
        </w:tabs>
        <w:spacing w:before="280" w:after="0" w:line="276" w:lineRule="auto"/>
        <w:jc w:val="righ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fldChar w:fldCharType="begin"/>
      </w:r>
      <w:r>
        <w:rPr>
          <w:rFonts w:asciiTheme="minorHAnsi" w:hAnsiTheme="minorHAnsi" w:cstheme="minorHAnsi"/>
        </w:rPr>
        <w:instrText xml:space="preserve"> DOCPROPERTY  ZnakSprawy  \* MERGEFORMAT </w:instrText>
      </w:r>
      <w:r>
        <w:rPr>
          <w:rFonts w:asciiTheme="minorHAnsi" w:hAnsiTheme="minorHAnsi" w:cstheme="minorHAnsi"/>
        </w:rPr>
        <w:fldChar w:fldCharType="separate"/>
      </w:r>
      <w:r>
        <w:rPr>
          <w:rFonts w:asciiTheme="minorHAnsi" w:hAnsiTheme="minorHAnsi" w:cstheme="minorHAnsi"/>
        </w:rPr>
        <w:t>WWP.070.5.2020</w:t>
      </w:r>
      <w:r>
        <w:rPr>
          <w:rFonts w:asciiTheme="minorHAnsi" w:hAnsiTheme="minorHAnsi" w:cstheme="minorHAnsi"/>
        </w:rPr>
        <w:fldChar w:fldCharType="end"/>
      </w:r>
    </w:p>
    <w:p w:rsidR="00697ACA" w:rsidP="008E6730" w:rsidRDefault="00697ACA" w14:paraId="04EB089C" w14:textId="77777777">
      <w:pPr>
        <w:tabs>
          <w:tab w:val="left" w:pos="5670"/>
        </w:tabs>
        <w:spacing w:after="0" w:line="276" w:lineRule="auto"/>
        <w:jc w:val="righ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fldChar w:fldCharType="begin"/>
      </w:r>
      <w:r>
        <w:rPr>
          <w:rFonts w:asciiTheme="minorHAnsi" w:hAnsiTheme="minorHAnsi" w:cstheme="minorHAnsi"/>
        </w:rPr>
        <w:instrText xml:space="preserve"> DOCPROPERTY  UNPPisma  \* MERGEFORMAT </w:instrText>
      </w:r>
      <w:r>
        <w:rPr>
          <w:rFonts w:asciiTheme="minorHAnsi" w:hAnsiTheme="minorHAnsi" w:cstheme="minorHAnsi"/>
        </w:rPr>
        <w:fldChar w:fldCharType="separate"/>
      </w:r>
      <w:r>
        <w:rPr>
          <w:rFonts w:asciiTheme="minorHAnsi" w:hAnsiTheme="minorHAnsi" w:cstheme="minorHAnsi"/>
        </w:rPr>
        <w:t>2020-27554</w:t>
      </w:r>
      <w:r>
        <w:rPr>
          <w:rFonts w:asciiTheme="minorHAnsi" w:hAnsiTheme="minorHAnsi" w:cstheme="minorHAnsi"/>
        </w:rPr>
        <w:fldChar w:fldCharType="end"/>
      </w:r>
    </w:p>
    <w:p w:rsidR="00B77BDB" w:rsidP="00B77BDB" w:rsidRDefault="00B77BDB" w14:paraId="74B3FDC2" w14:textId="77777777">
      <w:pPr>
        <w:tabs>
          <w:tab w:val="left" w:pos="5245"/>
        </w:tabs>
        <w:spacing w:before="720" w:after="0"/>
        <w:ind w:left="5245"/>
        <w:rPr>
          <w:b/>
        </w:rPr>
      </w:pPr>
      <w:r>
        <w:rPr>
          <w:b/>
        </w:rPr>
        <w:t>Pan</w:t>
      </w:r>
    </w:p>
    <w:p w:rsidR="00B77BDB" w:rsidP="00B77BDB" w:rsidRDefault="00B77BDB" w14:paraId="381AE93F" w14:textId="77777777">
      <w:pPr>
        <w:tabs>
          <w:tab w:val="left" w:pos="5245"/>
        </w:tabs>
        <w:spacing w:after="0"/>
        <w:rPr>
          <w:b/>
        </w:rPr>
      </w:pPr>
      <w:r>
        <w:rPr>
          <w:b/>
        </w:rPr>
        <w:tab/>
        <w:t>Jacek Paziewski</w:t>
      </w:r>
    </w:p>
    <w:p w:rsidR="00B77BDB" w:rsidP="00B77BDB" w:rsidRDefault="00B77BDB" w14:paraId="7B72F3C5" w14:textId="77777777">
      <w:pPr>
        <w:tabs>
          <w:tab w:val="left" w:pos="5245"/>
        </w:tabs>
        <w:spacing w:after="0"/>
        <w:rPr>
          <w:rFonts w:asciiTheme="minorHAnsi" w:hAnsiTheme="minorHAnsi" w:cstheme="minorBidi"/>
          <w:b/>
          <w:bCs/>
        </w:rPr>
      </w:pPr>
      <w:r>
        <w:rPr>
          <w:b/>
        </w:rPr>
        <w:tab/>
        <w:t xml:space="preserve">Sekretarz </w:t>
      </w:r>
      <w:r>
        <w:rPr>
          <w:rFonts w:asciiTheme="minorHAnsi" w:hAnsiTheme="minorHAnsi" w:cstheme="minorBidi"/>
          <w:b/>
          <w:bCs/>
        </w:rPr>
        <w:t xml:space="preserve">Komitetu Rady </w:t>
      </w:r>
    </w:p>
    <w:p w:rsidR="00B77BDB" w:rsidP="00B77BDB" w:rsidRDefault="00B77BDB" w14:paraId="03FEBD43" w14:textId="77777777">
      <w:pPr>
        <w:tabs>
          <w:tab w:val="left" w:pos="5245"/>
        </w:tabs>
        <w:spacing w:after="0"/>
        <w:rPr>
          <w:b/>
        </w:rPr>
      </w:pPr>
      <w:r>
        <w:rPr>
          <w:rFonts w:asciiTheme="minorHAnsi" w:hAnsiTheme="minorHAnsi" w:cstheme="minorBidi"/>
          <w:b/>
          <w:bCs/>
        </w:rPr>
        <w:tab/>
        <w:t>Ministrów ds. Cyfryzacji</w:t>
      </w:r>
    </w:p>
    <w:p w:rsidR="00B77BDB" w:rsidP="00B77BDB" w:rsidRDefault="00B77BDB" w14:paraId="5EAF6E02" w14:textId="77777777">
      <w:pPr>
        <w:tabs>
          <w:tab w:val="left" w:pos="5245"/>
        </w:tabs>
        <w:spacing w:after="0"/>
        <w:rPr>
          <w:rFonts w:asciiTheme="minorHAnsi" w:hAnsiTheme="minorHAnsi" w:cstheme="minorBidi"/>
          <w:b/>
          <w:bCs/>
        </w:rPr>
      </w:pPr>
      <w:r>
        <w:rPr>
          <w:rFonts w:asciiTheme="minorHAnsi" w:hAnsiTheme="minorHAnsi" w:cstheme="minorBidi"/>
          <w:b/>
          <w:bCs/>
        </w:rPr>
        <w:tab/>
        <w:t>Komitet Rady Ministrów ds. Cyfryzacji</w:t>
      </w:r>
    </w:p>
    <w:p w:rsidR="00B77BDB" w:rsidP="00B77BDB" w:rsidRDefault="00B77BDB" w14:paraId="0B1C2530" w14:textId="77777777">
      <w:pPr>
        <w:tabs>
          <w:tab w:val="left" w:pos="6585"/>
        </w:tabs>
        <w:rPr>
          <w:rFonts w:asciiTheme="minorHAnsi" w:hAnsiTheme="minorHAnsi" w:cstheme="minorHAnsi"/>
          <w:color w:val="000000" w:themeColor="text1"/>
        </w:rPr>
      </w:pPr>
    </w:p>
    <w:p w:rsidR="00B77BDB" w:rsidP="00B77BDB" w:rsidRDefault="00B77BDB" w14:paraId="51CB4979" w14:textId="77777777">
      <w:pPr>
        <w:tabs>
          <w:tab w:val="left" w:pos="6585"/>
        </w:tabs>
        <w:rPr>
          <w:rFonts w:asciiTheme="minorHAnsi" w:hAnsiTheme="minorHAnsi" w:cstheme="minorHAnsi"/>
          <w:color w:val="000000" w:themeColor="text1"/>
        </w:rPr>
      </w:pPr>
    </w:p>
    <w:p w:rsidRPr="00E748D7" w:rsidR="00B77BDB" w:rsidP="00B77BDB" w:rsidRDefault="00B77BDB" w14:paraId="7ECE9925" w14:textId="77777777">
      <w:pPr>
        <w:tabs>
          <w:tab w:val="left" w:pos="6585"/>
        </w:tabs>
        <w:rPr>
          <w:rFonts w:asciiTheme="minorHAnsi" w:hAnsiTheme="minorHAnsi" w:cstheme="minorHAnsi"/>
          <w:color w:val="000000" w:themeColor="text1"/>
        </w:rPr>
      </w:pPr>
      <w:r w:rsidRPr="00E748D7">
        <w:rPr>
          <w:rFonts w:asciiTheme="minorHAnsi" w:hAnsiTheme="minorHAnsi" w:cstheme="minorHAnsi"/>
          <w:color w:val="000000" w:themeColor="text1"/>
        </w:rPr>
        <w:t>Szanowny Panie Dyrektorze,</w:t>
      </w:r>
    </w:p>
    <w:p w:rsidRPr="00B87051" w:rsidR="00B77BDB" w:rsidP="00B77BDB" w:rsidRDefault="00B77BDB" w14:paraId="56D619C0" w14:textId="22E38A53">
      <w:pPr>
        <w:autoSpaceDE w:val="0"/>
        <w:autoSpaceDN w:val="0"/>
        <w:adjustRightInd w:val="0"/>
        <w:spacing w:after="0" w:line="360" w:lineRule="auto"/>
        <w:jc w:val="both"/>
        <w:rPr>
          <w:rFonts w:asciiTheme="minorHAnsi" w:hAnsiTheme="minorHAnsi" w:cstheme="minorHAnsi"/>
          <w:color w:val="000000" w:themeColor="text1"/>
        </w:rPr>
      </w:pPr>
      <w:r w:rsidRPr="00E748D7">
        <w:rPr>
          <w:rFonts w:asciiTheme="minorHAnsi" w:hAnsiTheme="minorHAnsi" w:cstheme="minorHAnsi"/>
          <w:color w:val="000000" w:themeColor="text1"/>
        </w:rPr>
        <w:t xml:space="preserve">w </w:t>
      </w:r>
      <w:r w:rsidR="002B633B">
        <w:rPr>
          <w:rFonts w:asciiTheme="minorHAnsi" w:hAnsiTheme="minorHAnsi" w:cstheme="minorHAnsi"/>
          <w:color w:val="000000" w:themeColor="text1"/>
        </w:rPr>
        <w:t xml:space="preserve">odpowiedzi na uwagi z Ministerstwa Cyfryzacji, Ministerstwa Finansów oraz </w:t>
      </w:r>
      <w:r w:rsidRPr="00B87051" w:rsidR="002B633B">
        <w:rPr>
          <w:rFonts w:asciiTheme="minorHAnsi" w:hAnsiTheme="minorHAnsi" w:cstheme="minorHAnsi"/>
          <w:color w:val="000000" w:themeColor="text1"/>
        </w:rPr>
        <w:t>Ministerstwa Funduszy i</w:t>
      </w:r>
      <w:r w:rsidR="002B633B">
        <w:rPr>
          <w:rFonts w:asciiTheme="minorHAnsi" w:hAnsiTheme="minorHAnsi" w:cstheme="minorHAnsi"/>
          <w:color w:val="000000" w:themeColor="text1"/>
        </w:rPr>
        <w:t> </w:t>
      </w:r>
      <w:r w:rsidRPr="00B87051" w:rsidR="002B633B">
        <w:rPr>
          <w:rFonts w:asciiTheme="minorHAnsi" w:hAnsiTheme="minorHAnsi" w:cstheme="minorHAnsi"/>
          <w:color w:val="000000" w:themeColor="text1"/>
        </w:rPr>
        <w:t>Polityki</w:t>
      </w:r>
      <w:r w:rsidR="002B633B">
        <w:rPr>
          <w:rFonts w:asciiTheme="minorHAnsi" w:hAnsiTheme="minorHAnsi" w:cstheme="minorHAnsi"/>
          <w:color w:val="000000" w:themeColor="text1"/>
        </w:rPr>
        <w:t> </w:t>
      </w:r>
      <w:r w:rsidRPr="00B87051" w:rsidR="002B633B">
        <w:rPr>
          <w:rFonts w:asciiTheme="minorHAnsi" w:hAnsiTheme="minorHAnsi" w:cstheme="minorHAnsi"/>
          <w:color w:val="000000" w:themeColor="text1"/>
        </w:rPr>
        <w:t>Regionalnej</w:t>
      </w:r>
      <w:r w:rsidR="002B633B">
        <w:rPr>
          <w:rFonts w:asciiTheme="minorHAnsi" w:hAnsiTheme="minorHAnsi" w:cstheme="minorHAnsi"/>
          <w:color w:val="000000" w:themeColor="text1"/>
        </w:rPr>
        <w:t xml:space="preserve">, zgłoszone do projektu </w:t>
      </w:r>
      <w:r w:rsidRPr="00B87051" w:rsidR="002B633B">
        <w:rPr>
          <w:rFonts w:asciiTheme="minorHAnsi" w:hAnsiTheme="minorHAnsi" w:cstheme="minorHAnsi"/>
          <w:color w:val="000000" w:themeColor="text1"/>
        </w:rPr>
        <w:t>„</w:t>
      </w:r>
      <w:r w:rsidRPr="00B87051" w:rsidR="002B633B">
        <w:rPr>
          <w:rFonts w:asciiTheme="minorHAnsi" w:hAnsiTheme="minorHAnsi" w:eastAsiaTheme="minorHAnsi" w:cstheme="minorHAnsi"/>
          <w:b/>
          <w:bCs/>
        </w:rPr>
        <w:t>EWP – budowa systemu informatycznego na potrzeby przeciwdziałania epidemii COVID-19</w:t>
      </w:r>
      <w:r w:rsidRPr="00B87051" w:rsidR="002B633B">
        <w:rPr>
          <w:rFonts w:asciiTheme="minorHAnsi" w:hAnsiTheme="minorHAnsi" w:cstheme="minorHAnsi"/>
          <w:color w:val="000000" w:themeColor="text1"/>
        </w:rPr>
        <w:t>”</w:t>
      </w:r>
      <w:r w:rsidR="002B633B">
        <w:rPr>
          <w:rFonts w:asciiTheme="minorHAnsi" w:hAnsiTheme="minorHAnsi" w:cstheme="minorHAnsi"/>
          <w:color w:val="000000" w:themeColor="text1"/>
        </w:rPr>
        <w:t xml:space="preserve">, </w:t>
      </w:r>
      <w:r w:rsidRPr="00B87051">
        <w:rPr>
          <w:rFonts w:asciiTheme="minorHAnsi" w:hAnsiTheme="minorHAnsi" w:cstheme="minorHAnsi"/>
          <w:color w:val="000000" w:themeColor="text1"/>
        </w:rPr>
        <w:t>przesyłam</w:t>
      </w:r>
      <w:r w:rsidR="0020537E">
        <w:rPr>
          <w:rFonts w:asciiTheme="minorHAnsi" w:hAnsiTheme="minorHAnsi" w:cstheme="minorHAnsi"/>
          <w:color w:val="000000" w:themeColor="text1"/>
        </w:rPr>
        <w:t xml:space="preserve"> </w:t>
      </w:r>
      <w:r w:rsidRPr="00B87051" w:rsidR="0020537E">
        <w:rPr>
          <w:rFonts w:asciiTheme="minorHAnsi" w:hAnsiTheme="minorHAnsi" w:cstheme="minorHAnsi"/>
          <w:color w:val="000000" w:themeColor="text1"/>
        </w:rPr>
        <w:t>w</w:t>
      </w:r>
      <w:r w:rsidR="0020537E">
        <w:rPr>
          <w:rFonts w:asciiTheme="minorHAnsi" w:hAnsiTheme="minorHAnsi" w:cstheme="minorHAnsi"/>
          <w:color w:val="000000" w:themeColor="text1"/>
        </w:rPr>
        <w:t> </w:t>
      </w:r>
      <w:r w:rsidRPr="00B87051" w:rsidR="0020537E">
        <w:rPr>
          <w:rFonts w:asciiTheme="minorHAnsi" w:hAnsiTheme="minorHAnsi" w:cstheme="minorHAnsi"/>
          <w:color w:val="000000" w:themeColor="text1"/>
        </w:rPr>
        <w:t>załączeniu</w:t>
      </w:r>
      <w:r w:rsidRPr="00B87051">
        <w:rPr>
          <w:rFonts w:asciiTheme="minorHAnsi" w:hAnsiTheme="minorHAnsi" w:cstheme="minorHAnsi"/>
          <w:color w:val="000000" w:themeColor="text1"/>
        </w:rPr>
        <w:t xml:space="preserve"> stanowisko </w:t>
      </w:r>
      <w:proofErr w:type="spellStart"/>
      <w:r w:rsidR="002B633B">
        <w:rPr>
          <w:rFonts w:asciiTheme="minorHAnsi" w:hAnsiTheme="minorHAnsi" w:cstheme="minorHAnsi"/>
          <w:color w:val="000000" w:themeColor="text1"/>
        </w:rPr>
        <w:t>CeZ</w:t>
      </w:r>
      <w:proofErr w:type="spellEnd"/>
      <w:r w:rsidR="002B633B">
        <w:rPr>
          <w:rFonts w:asciiTheme="minorHAnsi" w:hAnsiTheme="minorHAnsi" w:cstheme="minorHAnsi"/>
          <w:color w:val="000000" w:themeColor="text1"/>
        </w:rPr>
        <w:t xml:space="preserve"> do wniesionych zastrzeżeń oraz </w:t>
      </w:r>
      <w:r w:rsidRPr="00B87051">
        <w:rPr>
          <w:rFonts w:asciiTheme="minorHAnsi" w:hAnsiTheme="minorHAnsi" w:cstheme="minorHAnsi"/>
          <w:color w:val="000000" w:themeColor="text1"/>
        </w:rPr>
        <w:t xml:space="preserve">poprawiony opis założeń ww. projektu.  </w:t>
      </w:r>
    </w:p>
    <w:p w:rsidR="00B77BDB" w:rsidP="002B633B" w:rsidRDefault="00B77BDB" w14:paraId="34B55E36" w14:textId="5DC0B032">
      <w:pPr>
        <w:tabs>
          <w:tab w:val="left" w:pos="6585"/>
        </w:tabs>
        <w:spacing w:before="240" w:line="360" w:lineRule="auto"/>
        <w:jc w:val="both"/>
        <w:rPr>
          <w:rFonts w:asciiTheme="minorHAnsi" w:hAnsiTheme="minorHAnsi" w:eastAsiaTheme="minorHAnsi" w:cstheme="minorHAnsi"/>
        </w:rPr>
      </w:pPr>
      <w:r w:rsidRPr="00B87051">
        <w:rPr>
          <w:rFonts w:asciiTheme="minorHAnsi" w:hAnsiTheme="minorHAnsi" w:cstheme="minorHAnsi"/>
          <w:color w:val="000000" w:themeColor="text1"/>
        </w:rPr>
        <w:t>Jednocześnie w nawiązaniu do pisma Pana Marcina Horała, Sekretarza Stanu Ministerstwa Infrastruktury (znak</w:t>
      </w:r>
      <w:r>
        <w:rPr>
          <w:rFonts w:asciiTheme="minorHAnsi" w:hAnsiTheme="minorHAnsi" w:cstheme="minorHAnsi"/>
          <w:color w:val="000000" w:themeColor="text1"/>
        </w:rPr>
        <w:t>:</w:t>
      </w:r>
      <w:r w:rsidRPr="00B87051">
        <w:rPr>
          <w:rFonts w:asciiTheme="minorHAnsi" w:hAnsiTheme="minorHAnsi" w:eastAsiaTheme="minorHAnsi" w:cstheme="minorHAnsi"/>
        </w:rPr>
        <w:t xml:space="preserve"> DP-3.0221.542.2020) uprzejmie informuję</w:t>
      </w:r>
      <w:r w:rsidR="002B633B">
        <w:rPr>
          <w:rFonts w:asciiTheme="minorHAnsi" w:hAnsiTheme="minorHAnsi" w:eastAsiaTheme="minorHAnsi" w:cstheme="minorHAnsi"/>
        </w:rPr>
        <w:t xml:space="preserve">, że </w:t>
      </w:r>
      <w:r w:rsidRPr="00B87051">
        <w:rPr>
          <w:rFonts w:asciiTheme="minorHAnsi" w:hAnsiTheme="minorHAnsi" w:eastAsiaTheme="minorHAnsi" w:cstheme="minorHAnsi"/>
        </w:rPr>
        <w:t xml:space="preserve">przekazana </w:t>
      </w:r>
      <w:r>
        <w:rPr>
          <w:rFonts w:asciiTheme="minorHAnsi" w:hAnsiTheme="minorHAnsi" w:eastAsiaTheme="minorHAnsi" w:cstheme="minorHAnsi"/>
        </w:rPr>
        <w:t xml:space="preserve">propozycja </w:t>
      </w:r>
      <w:r w:rsidRPr="00B87051">
        <w:rPr>
          <w:rFonts w:asciiTheme="minorHAnsi" w:hAnsiTheme="minorHAnsi" w:eastAsiaTheme="minorHAnsi" w:cstheme="minorHAnsi"/>
        </w:rPr>
        <w:t xml:space="preserve">zostanie przeanalizowana na dalszych etapach rozwoju systemu. </w:t>
      </w:r>
    </w:p>
    <w:p w:rsidR="002B633B" w:rsidP="002B633B" w:rsidRDefault="002B633B" w14:paraId="0183F195" w14:textId="77777777">
      <w:pPr>
        <w:rPr>
          <w:sz w:val="20"/>
          <w:szCs w:val="20"/>
          <w:u w:val="single"/>
        </w:rPr>
      </w:pPr>
    </w:p>
    <w:p w:rsidRPr="008F49A4" w:rsidR="002B633B" w:rsidP="002B633B" w:rsidRDefault="002B633B" w14:paraId="28F3EF69" w14:textId="75EB08F1">
      <w:pPr>
        <w:rPr>
          <w:sz w:val="20"/>
          <w:szCs w:val="20"/>
          <w:u w:val="single"/>
        </w:rPr>
      </w:pPr>
      <w:r>
        <w:rPr>
          <w:sz w:val="20"/>
          <w:szCs w:val="20"/>
          <w:u w:val="single"/>
        </w:rPr>
        <w:t>Załączniki (7):</w:t>
      </w:r>
    </w:p>
    <w:p w:rsidR="002B633B" w:rsidP="002B633B" w:rsidRDefault="002B633B" w14:paraId="3134598D" w14:textId="77777777">
      <w:pPr>
        <w:pStyle w:val="Akapitzlist"/>
        <w:numPr>
          <w:ilvl w:val="0"/>
          <w:numId w:val="30"/>
        </w:numPr>
        <w:contextualSpacing/>
        <w:jc w:val="both"/>
        <w:rPr>
          <w:sz w:val="20"/>
          <w:szCs w:val="20"/>
          <w:lang w:val="pl-PL"/>
        </w:rPr>
      </w:pPr>
      <w:r>
        <w:rPr>
          <w:sz w:val="20"/>
          <w:szCs w:val="20"/>
          <w:lang w:val="pl-PL"/>
        </w:rPr>
        <w:t>Poprawiony OPZP EWP po uwagach</w:t>
      </w:r>
    </w:p>
    <w:p w:rsidR="002B633B" w:rsidP="002B633B" w:rsidRDefault="002B633B" w14:paraId="405C37DC" w14:textId="77777777">
      <w:pPr>
        <w:pStyle w:val="Akapitzlist"/>
        <w:numPr>
          <w:ilvl w:val="0"/>
          <w:numId w:val="30"/>
        </w:numPr>
        <w:contextualSpacing/>
        <w:jc w:val="both"/>
        <w:rPr>
          <w:sz w:val="20"/>
          <w:szCs w:val="20"/>
          <w:lang w:val="pl-PL"/>
        </w:rPr>
      </w:pPr>
      <w:r w:rsidRPr="008F49A4">
        <w:rPr>
          <w:sz w:val="20"/>
          <w:szCs w:val="20"/>
          <w:lang w:val="pl-PL"/>
        </w:rPr>
        <w:t>Poprawiona informacja na temat projektu</w:t>
      </w:r>
      <w:r>
        <w:rPr>
          <w:sz w:val="20"/>
          <w:szCs w:val="20"/>
          <w:lang w:val="pl-PL"/>
        </w:rPr>
        <w:t xml:space="preserve"> EWP - </w:t>
      </w:r>
      <w:r w:rsidRPr="008F49A4">
        <w:rPr>
          <w:sz w:val="20"/>
          <w:szCs w:val="20"/>
          <w:lang w:val="pl-PL"/>
        </w:rPr>
        <w:t>tryb nadzwyczajny</w:t>
      </w:r>
      <w:r>
        <w:rPr>
          <w:sz w:val="20"/>
          <w:szCs w:val="20"/>
          <w:lang w:val="pl-PL"/>
        </w:rPr>
        <w:t xml:space="preserve"> - </w:t>
      </w:r>
      <w:r w:rsidRPr="008F49A4">
        <w:rPr>
          <w:sz w:val="20"/>
          <w:szCs w:val="20"/>
          <w:lang w:val="pl-PL"/>
        </w:rPr>
        <w:t>po uwagach KRMC</w:t>
      </w:r>
    </w:p>
    <w:p w:rsidR="002B633B" w:rsidP="002B633B" w:rsidRDefault="002B633B" w14:paraId="2CD7D142" w14:textId="77777777">
      <w:pPr>
        <w:pStyle w:val="Akapitzlist"/>
        <w:numPr>
          <w:ilvl w:val="0"/>
          <w:numId w:val="30"/>
        </w:numPr>
        <w:contextualSpacing/>
        <w:jc w:val="both"/>
        <w:rPr>
          <w:sz w:val="20"/>
          <w:szCs w:val="20"/>
          <w:lang w:val="pl-PL"/>
        </w:rPr>
      </w:pPr>
      <w:r>
        <w:rPr>
          <w:sz w:val="20"/>
          <w:szCs w:val="20"/>
          <w:lang w:val="pl-PL"/>
        </w:rPr>
        <w:t>Stanowisko do uwag MC</w:t>
      </w:r>
    </w:p>
    <w:p w:rsidR="002B633B" w:rsidP="002B633B" w:rsidRDefault="002B633B" w14:paraId="6E839EC0" w14:textId="77777777">
      <w:pPr>
        <w:pStyle w:val="Akapitzlist"/>
        <w:numPr>
          <w:ilvl w:val="0"/>
          <w:numId w:val="30"/>
        </w:numPr>
        <w:contextualSpacing/>
        <w:jc w:val="both"/>
        <w:rPr>
          <w:sz w:val="20"/>
          <w:szCs w:val="20"/>
          <w:lang w:val="pl-PL"/>
        </w:rPr>
      </w:pPr>
      <w:r>
        <w:rPr>
          <w:sz w:val="20"/>
          <w:szCs w:val="20"/>
          <w:lang w:val="pl-PL"/>
        </w:rPr>
        <w:t>Stanowisko do uwag MF</w:t>
      </w:r>
    </w:p>
    <w:p w:rsidR="002B633B" w:rsidP="002B633B" w:rsidRDefault="002B633B" w14:paraId="4A6E1A6B" w14:textId="77777777">
      <w:pPr>
        <w:pStyle w:val="Akapitzlist"/>
        <w:numPr>
          <w:ilvl w:val="0"/>
          <w:numId w:val="30"/>
        </w:numPr>
        <w:contextualSpacing/>
        <w:jc w:val="both"/>
        <w:rPr>
          <w:sz w:val="20"/>
          <w:szCs w:val="20"/>
          <w:lang w:val="pl-PL"/>
        </w:rPr>
      </w:pPr>
      <w:r>
        <w:rPr>
          <w:sz w:val="20"/>
          <w:szCs w:val="20"/>
          <w:lang w:val="pl-PL"/>
        </w:rPr>
        <w:t xml:space="preserve">Stanowisko do uwag </w:t>
      </w:r>
      <w:proofErr w:type="spellStart"/>
      <w:r>
        <w:rPr>
          <w:sz w:val="20"/>
          <w:szCs w:val="20"/>
          <w:lang w:val="pl-PL"/>
        </w:rPr>
        <w:t>MFiPR</w:t>
      </w:r>
      <w:proofErr w:type="spellEnd"/>
    </w:p>
    <w:p w:rsidR="002B633B" w:rsidP="002B633B" w:rsidRDefault="002B633B" w14:paraId="7CF85FA5" w14:textId="77777777">
      <w:pPr>
        <w:pStyle w:val="Akapitzlist"/>
        <w:numPr>
          <w:ilvl w:val="0"/>
          <w:numId w:val="30"/>
        </w:numPr>
        <w:contextualSpacing/>
        <w:jc w:val="both"/>
        <w:rPr>
          <w:sz w:val="20"/>
          <w:szCs w:val="20"/>
          <w:lang w:val="pl-PL"/>
        </w:rPr>
      </w:pPr>
      <w:r>
        <w:rPr>
          <w:sz w:val="20"/>
          <w:szCs w:val="20"/>
          <w:lang w:val="pl-PL"/>
        </w:rPr>
        <w:t>Poprawiony OPZP EWP po uwagach - pdf</w:t>
      </w:r>
    </w:p>
    <w:p w:rsidRPr="0051442B" w:rsidR="002B633B" w:rsidP="002B633B" w:rsidRDefault="002B633B" w14:paraId="5F7A48E8" w14:textId="77777777">
      <w:pPr>
        <w:pStyle w:val="Akapitzlist"/>
        <w:numPr>
          <w:ilvl w:val="0"/>
          <w:numId w:val="30"/>
        </w:numPr>
        <w:contextualSpacing/>
        <w:jc w:val="both"/>
        <w:rPr>
          <w:sz w:val="20"/>
          <w:szCs w:val="20"/>
          <w:lang w:val="pl-PL"/>
        </w:rPr>
      </w:pPr>
      <w:r>
        <w:rPr>
          <w:sz w:val="20"/>
          <w:szCs w:val="20"/>
          <w:lang w:val="pl-PL"/>
        </w:rPr>
        <w:t>KRMC formularz EWP.xml (plik wygenerowany ze strony)</w:t>
      </w:r>
    </w:p>
    <w:p w:rsidR="00B77BDB" w:rsidP="00B77BDB" w:rsidRDefault="00B77BDB" w14:paraId="2CEC0267" w14:textId="77777777">
      <w:pPr>
        <w:spacing w:after="0" w:line="276" w:lineRule="auto"/>
        <w:ind w:left="5953"/>
        <w:rPr>
          <w:rFonts w:asciiTheme="minorHAnsi" w:hAnsiTheme="minorHAnsi" w:cstheme="minorHAnsi"/>
          <w:i/>
        </w:rPr>
      </w:pPr>
      <w:r>
        <w:rPr>
          <w:rFonts w:asciiTheme="minorHAnsi" w:hAnsiTheme="minorHAnsi" w:cstheme="minorHAnsi"/>
          <w:i/>
        </w:rPr>
        <w:t xml:space="preserve">   Z poważaniem,</w:t>
      </w:r>
    </w:p>
    <w:p w:rsidR="00B77BDB" w:rsidP="00B77BDB" w:rsidRDefault="00B77BDB" w14:paraId="7524F983" w14:textId="77777777">
      <w:pPr>
        <w:spacing w:after="0" w:line="276" w:lineRule="auto"/>
        <w:ind w:left="5245" w:right="567"/>
        <w:jc w:val="center"/>
        <w:rPr>
          <w:rFonts w:asciiTheme="minorHAnsi" w:hAnsiTheme="minorHAnsi" w:cstheme="minorHAnsi"/>
          <w:i/>
        </w:rPr>
      </w:pPr>
    </w:p>
    <w:p w:rsidR="00B77BDB" w:rsidP="00B77BDB" w:rsidRDefault="00B77BDB" w14:paraId="26851D76" w14:textId="77777777">
      <w:pPr>
        <w:spacing w:after="0" w:line="276" w:lineRule="auto"/>
        <w:ind w:left="5245" w:right="567"/>
        <w:jc w:val="center"/>
        <w:rPr>
          <w:rFonts w:asciiTheme="minorHAnsi" w:hAnsiTheme="minorHAnsi" w:cstheme="minorHAnsi"/>
          <w:i/>
        </w:rPr>
      </w:pPr>
      <w:r>
        <w:rPr>
          <w:rFonts w:asciiTheme="minorHAnsi" w:hAnsiTheme="minorHAnsi" w:cstheme="minorHAnsi"/>
          <w:i/>
        </w:rPr>
        <w:t>(-) Agnieszka Kister</w:t>
      </w:r>
    </w:p>
    <w:p w:rsidR="00B77BDB" w:rsidP="00B77BDB" w:rsidRDefault="00B77BDB" w14:paraId="5BC80FE8" w14:textId="77777777">
      <w:pPr>
        <w:spacing w:after="0" w:line="276" w:lineRule="auto"/>
        <w:ind w:left="5245" w:right="567"/>
        <w:jc w:val="center"/>
        <w:rPr>
          <w:rFonts w:asciiTheme="minorHAnsi" w:hAnsiTheme="minorHAnsi" w:cstheme="minorHAnsi"/>
          <w:i/>
        </w:rPr>
      </w:pPr>
      <w:r>
        <w:rPr>
          <w:rFonts w:asciiTheme="minorHAnsi" w:hAnsiTheme="minorHAnsi" w:cstheme="minorHAnsi"/>
          <w:i/>
        </w:rPr>
        <w:t>Dyrektor Centrum e-Zdrowia</w:t>
      </w:r>
      <w:r>
        <w:rPr>
          <w:rFonts w:asciiTheme="minorHAnsi" w:hAnsiTheme="minorHAnsi" w:cstheme="minorHAnsi"/>
          <w:i/>
        </w:rPr>
        <w:tab/>
      </w:r>
    </w:p>
    <w:p w:rsidRPr="0020537E" w:rsidR="00B77BDB" w:rsidP="0020537E" w:rsidRDefault="00B77BDB" w14:paraId="34BCC39C" w14:textId="528BF370">
      <w:pPr>
        <w:spacing w:after="0" w:line="276" w:lineRule="auto"/>
        <w:ind w:left="5245" w:right="567"/>
        <w:jc w:val="center"/>
        <w:rPr>
          <w:rFonts w:asciiTheme="minorHAnsi" w:hAnsiTheme="minorHAnsi" w:cstheme="minorHAnsi"/>
          <w:i/>
        </w:rPr>
      </w:pPr>
      <w:r>
        <w:rPr>
          <w:rFonts w:asciiTheme="minorHAnsi" w:hAnsiTheme="minorHAnsi" w:cstheme="minorHAnsi"/>
          <w:i/>
        </w:rPr>
        <w:t xml:space="preserve">Pełnomocnik Ministra Zdrowia ds. </w:t>
      </w:r>
      <w:r w:rsidR="0020537E">
        <w:rPr>
          <w:rFonts w:asciiTheme="minorHAnsi" w:hAnsiTheme="minorHAnsi" w:cstheme="minorHAnsi"/>
          <w:i/>
        </w:rPr>
        <w:t>I</w:t>
      </w:r>
      <w:r>
        <w:rPr>
          <w:rFonts w:asciiTheme="minorHAnsi" w:hAnsiTheme="minorHAnsi" w:cstheme="minorHAnsi"/>
          <w:i/>
        </w:rPr>
        <w:t>nformatyzacji</w:t>
      </w:r>
    </w:p>
    <w:p w:rsidR="0020537E" w:rsidP="00B77BDB" w:rsidRDefault="0020537E" w14:paraId="6CA0A2E7" w14:textId="56D716CC">
      <w:pPr>
        <w:tabs>
          <w:tab w:val="left" w:pos="6585"/>
        </w:tabs>
        <w:spacing w:after="0"/>
        <w:rPr>
          <w:rFonts w:asciiTheme="minorHAnsi" w:hAnsiTheme="minorHAnsi" w:cstheme="minorHAnsi"/>
          <w:sz w:val="18"/>
          <w:szCs w:val="18"/>
          <w:u w:val="single"/>
        </w:rPr>
      </w:pPr>
    </w:p>
    <w:p w:rsidR="0020537E" w:rsidP="00B77BDB" w:rsidRDefault="0020537E" w14:paraId="1492823A" w14:textId="77777777">
      <w:pPr>
        <w:tabs>
          <w:tab w:val="left" w:pos="6585"/>
        </w:tabs>
        <w:spacing w:after="0"/>
        <w:rPr>
          <w:rFonts w:asciiTheme="minorHAnsi" w:hAnsiTheme="minorHAnsi" w:cstheme="minorHAnsi"/>
          <w:sz w:val="18"/>
          <w:szCs w:val="18"/>
          <w:u w:val="single"/>
        </w:rPr>
      </w:pPr>
    </w:p>
    <w:p w:rsidR="00B77BDB" w:rsidP="00B77BDB" w:rsidRDefault="00B77BDB" w14:paraId="48A912DC" w14:textId="64C17489">
      <w:pPr>
        <w:tabs>
          <w:tab w:val="left" w:pos="6585"/>
        </w:tabs>
        <w:spacing w:after="0"/>
        <w:rPr>
          <w:rFonts w:asciiTheme="minorHAnsi" w:hAnsiTheme="minorHAnsi" w:cstheme="minorHAnsi"/>
          <w:sz w:val="18"/>
          <w:szCs w:val="18"/>
          <w:u w:val="single"/>
        </w:rPr>
      </w:pPr>
      <w:r>
        <w:rPr>
          <w:rFonts w:asciiTheme="minorHAnsi" w:hAnsiTheme="minorHAnsi" w:cstheme="minorHAnsi"/>
          <w:sz w:val="18"/>
          <w:szCs w:val="18"/>
          <w:u w:val="single"/>
        </w:rPr>
        <w:t>Do wiadomości:</w:t>
      </w:r>
    </w:p>
    <w:p w:rsidR="00B77BDB" w:rsidP="00B77BDB" w:rsidRDefault="00B77BDB" w14:paraId="19455DF0" w14:textId="77777777">
      <w:pPr>
        <w:tabs>
          <w:tab w:val="left" w:pos="6585"/>
        </w:tabs>
        <w:spacing w:after="0"/>
        <w:rPr>
          <w:rFonts w:asciiTheme="minorHAnsi" w:hAnsiTheme="minorHAnsi" w:cstheme="minorHAnsi"/>
          <w:sz w:val="18"/>
          <w:szCs w:val="18"/>
        </w:rPr>
      </w:pPr>
      <w:r w:rsidRPr="008F49A4">
        <w:rPr>
          <w:rFonts w:asciiTheme="minorHAnsi" w:hAnsiTheme="minorHAnsi" w:cstheme="minorHAnsi"/>
          <w:sz w:val="18"/>
          <w:szCs w:val="18"/>
        </w:rPr>
        <w:t>Pani Anna Goławska, Podsekretarz Stanu w Ministerstwie Zdrowia</w:t>
      </w:r>
    </w:p>
    <w:p w:rsidR="001F1AA5" w:rsidP="002B633B" w:rsidRDefault="00B77BDB" w14:paraId="6317A1B6" w14:textId="00890CC9">
      <w:pPr>
        <w:tabs>
          <w:tab w:val="left" w:pos="6585"/>
        </w:tabs>
        <w:spacing w:after="0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>Pan Michał Dzięgielewski Dyrektor Departamentu Systemu Zdrowia w Ministerstwie Zdrowia</w:t>
      </w:r>
    </w:p>
    <w:sectPr w:rsidR="001F1AA5" w:rsidSect="0045031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418" w:right="1418" w:bottom="2127" w:left="1077" w:header="709" w:footer="94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45E5635" w14:textId="77777777" w:rsidR="00C45FB7" w:rsidRDefault="00C45FB7" w:rsidP="00876124">
      <w:pPr>
        <w:spacing w:after="0"/>
      </w:pPr>
      <w:r>
        <w:separator/>
      </w:r>
    </w:p>
  </w:endnote>
  <w:endnote w:type="continuationSeparator" w:id="0">
    <w:p w14:paraId="605648AE" w14:textId="77777777" w:rsidR="00C45FB7" w:rsidRDefault="00C45FB7" w:rsidP="00876124">
      <w:pPr>
        <w:spacing w:after="0"/>
      </w:pPr>
      <w:r>
        <w:continuationSeparator/>
      </w:r>
    </w:p>
  </w:endnote>
  <w:endnote w:type="continuationNotice" w:id="1">
    <w:p w14:paraId="51975F3E" w14:textId="77777777" w:rsidR="00C45FB7" w:rsidRDefault="00C45FB7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D27D5E2" w14:textId="77777777" w:rsidR="00D50463" w:rsidRDefault="00D5046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133136345"/>
      <w:docPartObj>
        <w:docPartGallery w:val="Page Numbers (Bottom of Page)"/>
        <w:docPartUnique/>
      </w:docPartObj>
    </w:sdtPr>
    <w:sdtEndPr>
      <w:rPr>
        <w:color w:val="0B5DAA"/>
        <w:sz w:val="16"/>
        <w:szCs w:val="16"/>
      </w:rPr>
    </w:sdtEndPr>
    <w:sdtContent>
      <w:p w14:paraId="48F32BAA" w14:textId="77777777" w:rsidR="00FD6EF4" w:rsidRPr="00350AB0" w:rsidRDefault="00A84840" w:rsidP="00450315">
        <w:pPr>
          <w:pStyle w:val="Stopka"/>
          <w:tabs>
            <w:tab w:val="clear" w:pos="9072"/>
          </w:tabs>
          <w:spacing w:after="240"/>
          <w:ind w:right="74"/>
          <w:jc w:val="right"/>
          <w:rPr>
            <w:color w:val="0B5DAA"/>
            <w:sz w:val="16"/>
            <w:szCs w:val="16"/>
          </w:rPr>
        </w:pPr>
        <w:r w:rsidRPr="00350AB0">
          <w:rPr>
            <w:b/>
            <w:bCs/>
            <w:noProof/>
            <w:color w:val="0B5DAA"/>
            <w:sz w:val="16"/>
            <w:szCs w:val="16"/>
          </w:rPr>
          <mc:AlternateContent>
            <mc:Choice Requires="wps">
              <w:drawing>
                <wp:anchor distT="0" distB="0" distL="114300" distR="114300" simplePos="0" relativeHeight="251722752" behindDoc="0" locked="0" layoutInCell="1" allowOverlap="1" wp14:anchorId="45798A52" wp14:editId="62BC4E5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92710</wp:posOffset>
                  </wp:positionV>
                  <wp:extent cx="3505835" cy="28800"/>
                  <wp:effectExtent l="0" t="0" r="0" b="9525"/>
                  <wp:wrapNone/>
                  <wp:docPr id="1" name="Prostokąt 1">
                    <a:extLst xmlns:a="http://schemas.openxmlformats.org/drawingml/2006/main"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3505835" cy="28800"/>
                          </a:xfrm>
                          <a:prstGeom prst="rect">
                            <a:avLst/>
                          </a:prstGeom>
                          <a:solidFill>
                            <a:srgbClr val="A0CC3D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w14:anchorId="4C97E11F" id="Prostokąt 1" o:spid="_x0000_s1026" alt="&quot;&quot;" style="position:absolute;margin-left:0;margin-top:7.3pt;width:276.05pt;height:2.25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" fillcolor="#a0cc3d" stroked="f" strokeweight="1pt"/>
              </w:pict>
            </mc:Fallback>
          </mc:AlternateContent>
        </w:r>
        <w:r w:rsidRPr="00350AB0">
          <w:rPr>
            <w:b/>
            <w:bCs/>
            <w:noProof/>
            <w:color w:val="0B5DAA"/>
            <w:sz w:val="16"/>
            <w:szCs w:val="16"/>
          </w:rPr>
          <mc:AlternateContent>
            <mc:Choice Requires="wps">
              <w:drawing>
                <wp:anchor distT="0" distB="0" distL="114300" distR="114300" simplePos="0" relativeHeight="251723776" behindDoc="0" locked="0" layoutInCell="1" allowOverlap="1" wp14:anchorId="6D157428" wp14:editId="6B161099">
                  <wp:simplePos x="0" y="0"/>
                  <wp:positionH relativeFrom="column">
                    <wp:posOffset>3488690</wp:posOffset>
                  </wp:positionH>
                  <wp:positionV relativeFrom="paragraph">
                    <wp:posOffset>92710</wp:posOffset>
                  </wp:positionV>
                  <wp:extent cx="1979930" cy="28800"/>
                  <wp:effectExtent l="0" t="0" r="1270" b="9525"/>
                  <wp:wrapNone/>
                  <wp:docPr id="2" name="Prostokąt 2">
                    <a:extLst xmlns:a="http://schemas.openxmlformats.org/drawingml/2006/main"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1979930" cy="28800"/>
                          </a:xfrm>
                          <a:prstGeom prst="rect">
                            <a:avLst/>
                          </a:prstGeom>
                          <a:solidFill>
                            <a:srgbClr val="0B5DAA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w14:anchorId="14FA9C8C" id="Prostokąt 2" o:spid="_x0000_s1026" alt="&quot;&quot;" style="position:absolute;margin-left:274.7pt;margin-top:7.3pt;width:155.9pt;height:2.25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" fillcolor="#0b5daa" stroked="f" strokeweight="1pt"/>
              </w:pict>
            </mc:Fallback>
          </mc:AlternateContent>
        </w:r>
        <w:r>
          <w:rPr>
            <w:noProof/>
            <w:color w:val="0B5DAA"/>
            <w:sz w:val="16"/>
            <w:szCs w:val="16"/>
          </w:rPr>
          <w:drawing>
            <wp:anchor distT="0" distB="0" distL="114300" distR="114300" simplePos="0" relativeHeight="251724800" behindDoc="0" locked="0" layoutInCell="1" allowOverlap="1" wp14:anchorId="4887B757" wp14:editId="199164E4">
              <wp:simplePos x="0" y="0"/>
              <wp:positionH relativeFrom="column">
                <wp:posOffset>6087745</wp:posOffset>
              </wp:positionH>
              <wp:positionV relativeFrom="paragraph">
                <wp:posOffset>-82559</wp:posOffset>
              </wp:positionV>
              <wp:extent cx="122400" cy="378000"/>
              <wp:effectExtent l="0" t="0" r="0" b="3175"/>
              <wp:wrapNone/>
              <wp:docPr id="3" name="Grafika 3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62" name="arc.svg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  <a:ext uri="{96DAC541-7B7A-43D3-8B79-37D633B846F1}">
                            <asvg:svgBlip xmlns:asvg="http://schemas.microsoft.com/office/drawing/2016/SVG/main" r:embed="rId2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22400" cy="3780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="00FD6EF4" w:rsidRPr="00350AB0">
          <w:rPr>
            <w:b/>
            <w:bCs/>
            <w:color w:val="0B5DAA"/>
            <w:sz w:val="16"/>
            <w:szCs w:val="16"/>
          </w:rPr>
          <w:fldChar w:fldCharType="begin"/>
        </w:r>
        <w:r w:rsidR="00FD6EF4" w:rsidRPr="00350AB0">
          <w:rPr>
            <w:b/>
            <w:bCs/>
            <w:color w:val="0B5DAA"/>
            <w:sz w:val="16"/>
            <w:szCs w:val="16"/>
          </w:rPr>
          <w:instrText>PAGE   \* MERGEFORMAT</w:instrText>
        </w:r>
        <w:r w:rsidR="00FD6EF4" w:rsidRPr="00350AB0">
          <w:rPr>
            <w:b/>
            <w:bCs/>
            <w:color w:val="0B5DAA"/>
            <w:sz w:val="16"/>
            <w:szCs w:val="16"/>
          </w:rPr>
          <w:fldChar w:fldCharType="separate"/>
        </w:r>
        <w:r w:rsidR="00FD6EF4">
          <w:rPr>
            <w:b/>
            <w:bCs/>
            <w:color w:val="0B5DAA"/>
            <w:sz w:val="16"/>
            <w:szCs w:val="16"/>
          </w:rPr>
          <w:t>1</w:t>
        </w:r>
        <w:r w:rsidR="00FD6EF4" w:rsidRPr="00350AB0">
          <w:rPr>
            <w:b/>
            <w:bCs/>
            <w:color w:val="0B5DAA"/>
            <w:sz w:val="16"/>
            <w:szCs w:val="16"/>
          </w:rPr>
          <w:fldChar w:fldCharType="end"/>
        </w:r>
        <w:r w:rsidR="00FD6EF4" w:rsidRPr="00350AB0">
          <w:rPr>
            <w:color w:val="0B5DAA"/>
            <w:sz w:val="16"/>
            <w:szCs w:val="16"/>
          </w:rPr>
          <w:t xml:space="preserve"> Z </w:t>
        </w:r>
        <w:r w:rsidR="00FD6EF4" w:rsidRPr="00350AB0">
          <w:rPr>
            <w:color w:val="0B5DAA"/>
            <w:sz w:val="16"/>
            <w:szCs w:val="16"/>
          </w:rPr>
          <w:fldChar w:fldCharType="begin"/>
        </w:r>
        <w:r w:rsidR="00FD6EF4" w:rsidRPr="00350AB0">
          <w:rPr>
            <w:color w:val="0B5DAA"/>
            <w:sz w:val="16"/>
            <w:szCs w:val="16"/>
          </w:rPr>
          <w:instrText xml:space="preserve"> NUMPAGES  \# "0"  \* MERGEFORMAT </w:instrText>
        </w:r>
        <w:r w:rsidR="00FD6EF4" w:rsidRPr="00350AB0">
          <w:rPr>
            <w:color w:val="0B5DAA"/>
            <w:sz w:val="16"/>
            <w:szCs w:val="16"/>
          </w:rPr>
          <w:fldChar w:fldCharType="separate"/>
        </w:r>
        <w:r w:rsidR="00FD6EF4">
          <w:rPr>
            <w:color w:val="0B5DAA"/>
            <w:sz w:val="16"/>
            <w:szCs w:val="16"/>
          </w:rPr>
          <w:t>2</w:t>
        </w:r>
        <w:r w:rsidR="00FD6EF4" w:rsidRPr="00350AB0">
          <w:rPr>
            <w:color w:val="0B5DAA"/>
            <w:sz w:val="16"/>
            <w:szCs w:val="16"/>
          </w:rPr>
          <w:fldChar w:fldCharType="end"/>
        </w:r>
      </w:p>
    </w:sdtContent>
  </w:sdt>
  <w:p w14:paraId="33DEF632" w14:textId="3C450217" w:rsidR="00FD6EF4" w:rsidRPr="00DC37A4" w:rsidRDefault="00FD6EF4" w:rsidP="00450315">
    <w:pPr>
      <w:pStyle w:val="Stopka"/>
      <w:tabs>
        <w:tab w:val="clear" w:pos="4536"/>
        <w:tab w:val="left" w:pos="2450"/>
        <w:tab w:val="left" w:pos="2694"/>
        <w:tab w:val="left" w:pos="5502"/>
      </w:tabs>
      <w:rPr>
        <w:rFonts w:eastAsiaTheme="minorHAnsi" w:cs="Calibri"/>
        <w:sz w:val="16"/>
        <w:szCs w:val="16"/>
      </w:rPr>
    </w:pPr>
    <w:r w:rsidRPr="00DC37A4">
      <w:rPr>
        <w:sz w:val="16"/>
        <w:szCs w:val="16"/>
      </w:rPr>
      <w:t>Centrum e-Zdrowia</w:t>
    </w:r>
    <w:r w:rsidRPr="00DC37A4">
      <w:rPr>
        <w:sz w:val="16"/>
        <w:szCs w:val="16"/>
      </w:rPr>
      <w:tab/>
      <w:t xml:space="preserve">tel.: </w:t>
    </w:r>
    <w:r w:rsidR="00A84840" w:rsidRPr="00DC37A4">
      <w:rPr>
        <w:rFonts w:eastAsiaTheme="minorHAnsi" w:cs="Calibri"/>
        <w:sz w:val="16"/>
        <w:szCs w:val="16"/>
      </w:rPr>
      <w:t>+48 22 597-09-27</w:t>
    </w:r>
    <w:r w:rsidR="00A84840" w:rsidRPr="00DC37A4">
      <w:rPr>
        <w:rFonts w:eastAsiaTheme="minorHAnsi" w:cs="Calibri"/>
        <w:sz w:val="16"/>
        <w:szCs w:val="16"/>
      </w:rPr>
      <w:tab/>
    </w:r>
  </w:p>
  <w:p w14:paraId="0B97A30D" w14:textId="77777777" w:rsidR="00FD6EF4" w:rsidRPr="00DC37A4" w:rsidRDefault="00FD6EF4" w:rsidP="00450315">
    <w:pPr>
      <w:pStyle w:val="Stopka"/>
      <w:tabs>
        <w:tab w:val="clear" w:pos="4536"/>
        <w:tab w:val="left" w:pos="2450"/>
        <w:tab w:val="left" w:pos="5502"/>
      </w:tabs>
      <w:rPr>
        <w:rFonts w:eastAsiaTheme="minorHAnsi" w:cs="Calibri"/>
        <w:sz w:val="16"/>
        <w:szCs w:val="16"/>
      </w:rPr>
    </w:pPr>
    <w:r w:rsidRPr="00DC37A4">
      <w:rPr>
        <w:sz w:val="16"/>
        <w:szCs w:val="16"/>
      </w:rPr>
      <w:t>ul. Stanisława Dubois 5A</w:t>
    </w:r>
    <w:r w:rsidRPr="00DC37A4">
      <w:rPr>
        <w:sz w:val="16"/>
        <w:szCs w:val="16"/>
      </w:rPr>
      <w:tab/>
    </w:r>
    <w:r w:rsidRPr="00DC37A4">
      <w:rPr>
        <w:rFonts w:eastAsiaTheme="minorHAnsi" w:cs="Calibri"/>
        <w:sz w:val="16"/>
        <w:szCs w:val="16"/>
      </w:rPr>
      <w:t>fax: +48 22 597-09-37</w:t>
    </w:r>
    <w:r w:rsidRPr="00DC37A4">
      <w:rPr>
        <w:rFonts w:eastAsiaTheme="minorHAnsi" w:cs="Calibri"/>
        <w:sz w:val="16"/>
        <w:szCs w:val="16"/>
      </w:rPr>
      <w:tab/>
      <w:t>NIP: 5251575309</w:t>
    </w:r>
  </w:p>
  <w:p w14:paraId="0ED10630" w14:textId="79D841F6" w:rsidR="00FD6EF4" w:rsidRPr="00450315" w:rsidRDefault="00FD6EF4" w:rsidP="00450315">
    <w:pPr>
      <w:pStyle w:val="Stopka"/>
      <w:tabs>
        <w:tab w:val="clear" w:pos="4536"/>
        <w:tab w:val="left" w:pos="2450"/>
        <w:tab w:val="left" w:pos="5502"/>
      </w:tabs>
    </w:pPr>
    <w:r w:rsidRPr="00DC37A4">
      <w:rPr>
        <w:rFonts w:eastAsiaTheme="minorHAnsi" w:cs="Calibri"/>
        <w:sz w:val="16"/>
        <w:szCs w:val="16"/>
      </w:rPr>
      <w:t>00-184 Warszawa</w:t>
    </w:r>
    <w:r w:rsidRPr="00DC37A4">
      <w:rPr>
        <w:rFonts w:eastAsiaTheme="minorHAnsi" w:cs="Calibri"/>
        <w:sz w:val="16"/>
        <w:szCs w:val="16"/>
      </w:rPr>
      <w:tab/>
      <w:t>biuro@cez.gov.pl | www.cez.gov.pl</w:t>
    </w:r>
    <w:r w:rsidRPr="00DC37A4">
      <w:rPr>
        <w:rFonts w:eastAsiaTheme="minorHAnsi" w:cs="Calibri"/>
        <w:sz w:val="16"/>
        <w:szCs w:val="16"/>
      </w:rPr>
      <w:tab/>
      <w:t>REGON: 001377706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479381471"/>
      <w:docPartObj>
        <w:docPartGallery w:val="Page Numbers (Bottom of Page)"/>
        <w:docPartUnique/>
      </w:docPartObj>
    </w:sdtPr>
    <w:sdtEndPr>
      <w:rPr>
        <w:color w:val="0B5DAA"/>
        <w:sz w:val="16"/>
        <w:szCs w:val="16"/>
      </w:rPr>
    </w:sdtEndPr>
    <w:sdtContent>
      <w:p w14:paraId="52B1BF96" w14:textId="67B1D75F" w:rsidR="00FD6EF4" w:rsidRPr="00350AB0" w:rsidRDefault="00450315" w:rsidP="00450315">
        <w:pPr>
          <w:pStyle w:val="Stopka"/>
          <w:tabs>
            <w:tab w:val="clear" w:pos="9072"/>
          </w:tabs>
          <w:spacing w:after="240"/>
          <w:ind w:right="74"/>
          <w:jc w:val="right"/>
          <w:rPr>
            <w:color w:val="0B5DAA"/>
            <w:sz w:val="16"/>
            <w:szCs w:val="16"/>
          </w:rPr>
        </w:pPr>
        <w:r w:rsidRPr="00350AB0">
          <w:rPr>
            <w:b/>
            <w:bCs/>
            <w:noProof/>
            <w:color w:val="0B5DAA"/>
            <w:sz w:val="16"/>
            <w:szCs w:val="16"/>
          </w:rPr>
          <mc:AlternateContent>
            <mc:Choice Requires="wps">
              <w:drawing>
                <wp:anchor distT="0" distB="0" distL="114300" distR="114300" simplePos="0" relativeHeight="251718656" behindDoc="0" locked="0" layoutInCell="1" allowOverlap="1" wp14:anchorId="42014E54" wp14:editId="475FF184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92710</wp:posOffset>
                  </wp:positionV>
                  <wp:extent cx="3505835" cy="28800"/>
                  <wp:effectExtent l="0" t="0" r="0" b="9525"/>
                  <wp:wrapNone/>
                  <wp:docPr id="29" name="Prostokąt 29">
                    <a:extLst xmlns:a="http://schemas.openxmlformats.org/drawingml/2006/main"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3505835" cy="28800"/>
                          </a:xfrm>
                          <a:prstGeom prst="rect">
                            <a:avLst/>
                          </a:prstGeom>
                          <a:solidFill>
                            <a:srgbClr val="A0CC3D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w14:anchorId="40376F53" id="Prostokąt 29" o:spid="_x0000_s1026" alt="&quot;&quot;" style="position:absolute;margin-left:0;margin-top:7.3pt;width:276.05pt;height:2.25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" fillcolor="#a0cc3d" stroked="f" strokeweight="1pt"/>
              </w:pict>
            </mc:Fallback>
          </mc:AlternateContent>
        </w:r>
        <w:r w:rsidRPr="00350AB0">
          <w:rPr>
            <w:b/>
            <w:bCs/>
            <w:noProof/>
            <w:color w:val="0B5DAA"/>
            <w:sz w:val="16"/>
            <w:szCs w:val="16"/>
          </w:rPr>
          <mc:AlternateContent>
            <mc:Choice Requires="wps">
              <w:drawing>
                <wp:anchor distT="0" distB="0" distL="114300" distR="114300" simplePos="0" relativeHeight="251719680" behindDoc="0" locked="0" layoutInCell="1" allowOverlap="1" wp14:anchorId="3685D7DE" wp14:editId="46C12919">
                  <wp:simplePos x="0" y="0"/>
                  <wp:positionH relativeFrom="column">
                    <wp:posOffset>3488690</wp:posOffset>
                  </wp:positionH>
                  <wp:positionV relativeFrom="paragraph">
                    <wp:posOffset>92710</wp:posOffset>
                  </wp:positionV>
                  <wp:extent cx="1979930" cy="28800"/>
                  <wp:effectExtent l="0" t="0" r="1270" b="9525"/>
                  <wp:wrapNone/>
                  <wp:docPr id="30" name="Prostokąt 30">
                    <a:extLst xmlns:a="http://schemas.openxmlformats.org/drawingml/2006/main"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1979930" cy="28800"/>
                          </a:xfrm>
                          <a:prstGeom prst="rect">
                            <a:avLst/>
                          </a:prstGeom>
                          <a:solidFill>
                            <a:srgbClr val="0B5DAA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w14:anchorId="151056D0" id="Prostokąt 30" o:spid="_x0000_s1026" alt="&quot;&quot;" style="position:absolute;margin-left:274.7pt;margin-top:7.3pt;width:155.9pt;height:2.25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" fillcolor="#0b5daa" stroked="f" strokeweight="1pt"/>
              </w:pict>
            </mc:Fallback>
          </mc:AlternateContent>
        </w:r>
        <w:r w:rsidR="00473D45">
          <w:rPr>
            <w:noProof/>
            <w:color w:val="0B5DAA"/>
            <w:sz w:val="16"/>
            <w:szCs w:val="16"/>
          </w:rPr>
          <w:drawing>
            <wp:anchor distT="0" distB="0" distL="114300" distR="114300" simplePos="0" relativeHeight="251726848" behindDoc="0" locked="0" layoutInCell="1" allowOverlap="1" wp14:anchorId="4970564A" wp14:editId="5AA7E6F7">
              <wp:simplePos x="0" y="0"/>
              <wp:positionH relativeFrom="column">
                <wp:posOffset>6087745</wp:posOffset>
              </wp:positionH>
              <wp:positionV relativeFrom="paragraph">
                <wp:posOffset>-82559</wp:posOffset>
              </wp:positionV>
              <wp:extent cx="122400" cy="378000"/>
              <wp:effectExtent l="0" t="0" r="0" b="3175"/>
              <wp:wrapNone/>
              <wp:docPr id="85" name="Grafika 85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62" name="arc.svg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  <a:ext uri="{96DAC541-7B7A-43D3-8B79-37D633B846F1}">
                            <asvg:svgBlip xmlns:asvg="http://schemas.microsoft.com/office/drawing/2016/SVG/main" r:embed="rId2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22400" cy="3780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="00FD6EF4" w:rsidRPr="00350AB0">
          <w:rPr>
            <w:b/>
            <w:bCs/>
            <w:color w:val="0B5DAA"/>
            <w:sz w:val="16"/>
            <w:szCs w:val="16"/>
          </w:rPr>
          <w:fldChar w:fldCharType="begin"/>
        </w:r>
        <w:r w:rsidR="00FD6EF4" w:rsidRPr="00350AB0">
          <w:rPr>
            <w:b/>
            <w:bCs/>
            <w:color w:val="0B5DAA"/>
            <w:sz w:val="16"/>
            <w:szCs w:val="16"/>
          </w:rPr>
          <w:instrText>PAGE   \* MERGEFORMAT</w:instrText>
        </w:r>
        <w:r w:rsidR="00FD6EF4" w:rsidRPr="00350AB0">
          <w:rPr>
            <w:b/>
            <w:bCs/>
            <w:color w:val="0B5DAA"/>
            <w:sz w:val="16"/>
            <w:szCs w:val="16"/>
          </w:rPr>
          <w:fldChar w:fldCharType="separate"/>
        </w:r>
        <w:r w:rsidR="00FD6EF4">
          <w:rPr>
            <w:b/>
            <w:bCs/>
            <w:color w:val="0B5DAA"/>
            <w:sz w:val="16"/>
            <w:szCs w:val="16"/>
          </w:rPr>
          <w:t>2</w:t>
        </w:r>
        <w:r w:rsidR="00FD6EF4" w:rsidRPr="00350AB0">
          <w:rPr>
            <w:b/>
            <w:bCs/>
            <w:color w:val="0B5DAA"/>
            <w:sz w:val="16"/>
            <w:szCs w:val="16"/>
          </w:rPr>
          <w:fldChar w:fldCharType="end"/>
        </w:r>
        <w:r w:rsidR="00FD6EF4" w:rsidRPr="00350AB0">
          <w:rPr>
            <w:color w:val="0B5DAA"/>
            <w:sz w:val="16"/>
            <w:szCs w:val="16"/>
          </w:rPr>
          <w:t xml:space="preserve"> Z </w:t>
        </w:r>
        <w:r w:rsidR="00FD6EF4" w:rsidRPr="00350AB0">
          <w:rPr>
            <w:color w:val="0B5DAA"/>
            <w:sz w:val="16"/>
            <w:szCs w:val="16"/>
          </w:rPr>
          <w:fldChar w:fldCharType="begin"/>
        </w:r>
        <w:r w:rsidR="00FD6EF4" w:rsidRPr="00350AB0">
          <w:rPr>
            <w:color w:val="0B5DAA"/>
            <w:sz w:val="16"/>
            <w:szCs w:val="16"/>
          </w:rPr>
          <w:instrText xml:space="preserve"> NUMPAGES  \# "0"  \* MERGEFORMAT </w:instrText>
        </w:r>
        <w:r w:rsidR="00FD6EF4" w:rsidRPr="00350AB0">
          <w:rPr>
            <w:color w:val="0B5DAA"/>
            <w:sz w:val="16"/>
            <w:szCs w:val="16"/>
          </w:rPr>
          <w:fldChar w:fldCharType="separate"/>
        </w:r>
        <w:r w:rsidR="00FD6EF4">
          <w:rPr>
            <w:color w:val="0B5DAA"/>
            <w:sz w:val="16"/>
            <w:szCs w:val="16"/>
          </w:rPr>
          <w:t>2</w:t>
        </w:r>
        <w:r w:rsidR="00FD6EF4" w:rsidRPr="00350AB0">
          <w:rPr>
            <w:color w:val="0B5DAA"/>
            <w:sz w:val="16"/>
            <w:szCs w:val="16"/>
          </w:rPr>
          <w:fldChar w:fldCharType="end"/>
        </w:r>
      </w:p>
    </w:sdtContent>
  </w:sdt>
  <w:p w14:paraId="080FC858" w14:textId="4962E9CF" w:rsidR="00FD6EF4" w:rsidRPr="00DC37A4" w:rsidRDefault="00FD6EF4" w:rsidP="00473D45">
    <w:pPr>
      <w:pStyle w:val="Stopka"/>
      <w:tabs>
        <w:tab w:val="clear" w:pos="4536"/>
        <w:tab w:val="left" w:pos="2450"/>
        <w:tab w:val="left" w:pos="2694"/>
        <w:tab w:val="left" w:pos="5502"/>
      </w:tabs>
      <w:rPr>
        <w:rFonts w:eastAsiaTheme="minorHAnsi" w:cs="Calibri"/>
        <w:sz w:val="16"/>
        <w:szCs w:val="16"/>
      </w:rPr>
    </w:pPr>
    <w:r w:rsidRPr="00DC37A4">
      <w:rPr>
        <w:sz w:val="16"/>
        <w:szCs w:val="16"/>
      </w:rPr>
      <w:t>Centrum e-Zdrowia</w:t>
    </w:r>
    <w:r w:rsidRPr="00DC37A4">
      <w:rPr>
        <w:sz w:val="16"/>
        <w:szCs w:val="16"/>
      </w:rPr>
      <w:tab/>
      <w:t xml:space="preserve">tel.: </w:t>
    </w:r>
    <w:r w:rsidRPr="00DC37A4">
      <w:rPr>
        <w:rFonts w:eastAsiaTheme="minorHAnsi" w:cs="Calibri"/>
        <w:sz w:val="16"/>
        <w:szCs w:val="16"/>
      </w:rPr>
      <w:t>+48 22 597-09-27</w:t>
    </w:r>
    <w:r w:rsidRPr="00DC37A4">
      <w:rPr>
        <w:rFonts w:eastAsiaTheme="minorHAnsi" w:cs="Calibri"/>
        <w:sz w:val="16"/>
        <w:szCs w:val="16"/>
      </w:rPr>
      <w:tab/>
    </w:r>
  </w:p>
  <w:p w14:paraId="60858C31" w14:textId="1EE5AED3" w:rsidR="00FD6EF4" w:rsidRPr="00DC37A4" w:rsidRDefault="00FD6EF4" w:rsidP="00473D45">
    <w:pPr>
      <w:pStyle w:val="Stopka"/>
      <w:tabs>
        <w:tab w:val="clear" w:pos="4536"/>
        <w:tab w:val="left" w:pos="2450"/>
        <w:tab w:val="left" w:pos="5502"/>
      </w:tabs>
      <w:rPr>
        <w:rFonts w:eastAsiaTheme="minorHAnsi" w:cs="Calibri"/>
        <w:sz w:val="16"/>
        <w:szCs w:val="16"/>
      </w:rPr>
    </w:pPr>
    <w:r w:rsidRPr="00DC37A4">
      <w:rPr>
        <w:sz w:val="16"/>
        <w:szCs w:val="16"/>
      </w:rPr>
      <w:t>ul. Stanisława Dubois 5A</w:t>
    </w:r>
    <w:r w:rsidRPr="00DC37A4">
      <w:rPr>
        <w:sz w:val="16"/>
        <w:szCs w:val="16"/>
      </w:rPr>
      <w:tab/>
    </w:r>
    <w:r w:rsidRPr="00DC37A4">
      <w:rPr>
        <w:rFonts w:eastAsiaTheme="minorHAnsi" w:cs="Calibri"/>
        <w:sz w:val="16"/>
        <w:szCs w:val="16"/>
      </w:rPr>
      <w:t>fax: +48 22 597-09-37</w:t>
    </w:r>
    <w:r w:rsidRPr="00DC37A4">
      <w:rPr>
        <w:rFonts w:eastAsiaTheme="minorHAnsi" w:cs="Calibri"/>
        <w:sz w:val="16"/>
        <w:szCs w:val="16"/>
      </w:rPr>
      <w:tab/>
      <w:t>NIP: 5251575309</w:t>
    </w:r>
  </w:p>
  <w:p w14:paraId="4B0A636D" w14:textId="6673AF84" w:rsidR="00FD6EF4" w:rsidRPr="00473D45" w:rsidRDefault="00FD6EF4" w:rsidP="003E255F">
    <w:pPr>
      <w:pStyle w:val="Stopka"/>
      <w:tabs>
        <w:tab w:val="clear" w:pos="4536"/>
        <w:tab w:val="left" w:pos="2450"/>
        <w:tab w:val="left" w:pos="5502"/>
      </w:tabs>
    </w:pPr>
    <w:r w:rsidRPr="00DC37A4">
      <w:rPr>
        <w:rFonts w:eastAsiaTheme="minorHAnsi" w:cs="Calibri"/>
        <w:sz w:val="16"/>
        <w:szCs w:val="16"/>
      </w:rPr>
      <w:t>00-184 Warszawa</w:t>
    </w:r>
    <w:r w:rsidRPr="00DC37A4">
      <w:rPr>
        <w:rFonts w:eastAsiaTheme="minorHAnsi" w:cs="Calibri"/>
        <w:sz w:val="16"/>
        <w:szCs w:val="16"/>
      </w:rPr>
      <w:tab/>
      <w:t>biuro@cez.gov.pl | www.cez.gov.pl</w:t>
    </w:r>
    <w:r w:rsidRPr="00DC37A4">
      <w:rPr>
        <w:rFonts w:eastAsiaTheme="minorHAnsi" w:cs="Calibri"/>
        <w:sz w:val="16"/>
        <w:szCs w:val="16"/>
      </w:rPr>
      <w:tab/>
      <w:t>REGON: 001377706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ABAF690" w14:textId="77777777" w:rsidR="00C45FB7" w:rsidRDefault="00C45FB7" w:rsidP="00876124">
      <w:pPr>
        <w:spacing w:after="0"/>
      </w:pPr>
      <w:r>
        <w:separator/>
      </w:r>
    </w:p>
  </w:footnote>
  <w:footnote w:type="continuationSeparator" w:id="0">
    <w:p w14:paraId="314EE5F8" w14:textId="77777777" w:rsidR="00C45FB7" w:rsidRDefault="00C45FB7" w:rsidP="00876124">
      <w:pPr>
        <w:spacing w:after="0"/>
      </w:pPr>
      <w:r>
        <w:continuationSeparator/>
      </w:r>
    </w:p>
  </w:footnote>
  <w:footnote w:type="continuationNotice" w:id="1">
    <w:p w14:paraId="3A5D6029" w14:textId="77777777" w:rsidR="00C45FB7" w:rsidRDefault="00C45FB7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A92F7F7" w14:textId="77777777" w:rsidR="00D50463" w:rsidRDefault="00D5046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B8A76AA" w14:textId="77777777" w:rsidR="00D50463" w:rsidRDefault="00D5046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E38C5B" w14:textId="7EA28A86" w:rsidR="00FD6EF4" w:rsidRDefault="00FD6EF4">
    <w:pPr>
      <w:pStyle w:val="Nagwek"/>
    </w:pPr>
    <w:r>
      <w:rPr>
        <w:noProof/>
      </w:rPr>
      <w:drawing>
        <wp:anchor distT="0" distB="0" distL="114300" distR="114300" simplePos="0" relativeHeight="251691008" behindDoc="0" locked="0" layoutInCell="1" allowOverlap="1" wp14:anchorId="3CA93A2E" wp14:editId="31123D5E">
          <wp:simplePos x="0" y="0"/>
          <wp:positionH relativeFrom="page">
            <wp:posOffset>651510</wp:posOffset>
          </wp:positionH>
          <wp:positionV relativeFrom="page">
            <wp:posOffset>594360</wp:posOffset>
          </wp:positionV>
          <wp:extent cx="1926000" cy="532800"/>
          <wp:effectExtent l="0" t="0" r="0" b="635"/>
          <wp:wrapNone/>
          <wp:docPr id="84" name="Obraz 84" descr="Logo Centrum e-Zdrow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55" name="cez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26000" cy="532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hybridMultilevel"/>
    <w:tmpl w:val="00000000"/>
    <w:lvl w:ilvl="0" w:tplc="FFFFFFFF">
      <w:start w:val="1"/>
      <w:numFmt w:val="decimal"/>
      <w:lvlText w:val="%1."/>
      <w:lvlJc w:val="left"/>
      <w:pPr>
        <w:tabs>
          <w:tab w:val="num" w:pos="0"/>
        </w:tabs>
      </w:pPr>
    </w:lvl>
    <w:lvl w:ilvl="1" w:tplc="FFFFFFFF">
      <w:start w:val="1"/>
      <w:numFmt w:val="decimal"/>
      <w:lvlText w:val="%2)"/>
      <w:lvlJc w:val="left"/>
      <w:pPr>
        <w:tabs>
          <w:tab w:val="num" w:pos="0"/>
        </w:tabs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02"/>
    <w:multiLevelType w:val="hybridMultilevel"/>
    <w:tmpl w:val="00000000"/>
    <w:lvl w:ilvl="0" w:tplc="FFFFFFFF">
      <w:start w:val="1"/>
      <w:numFmt w:val="decimal"/>
      <w:lvlText w:val="%1."/>
      <w:lvlJc w:val="left"/>
      <w:pPr>
        <w:tabs>
          <w:tab w:val="num" w:pos="0"/>
        </w:tabs>
      </w:pPr>
    </w:lvl>
    <w:lvl w:ilvl="1" w:tplc="FFFFFFFF">
      <w:start w:val="1"/>
      <w:numFmt w:val="decimal"/>
      <w:lvlText w:val="%2)"/>
      <w:lvlJc w:val="left"/>
      <w:pPr>
        <w:tabs>
          <w:tab w:val="num" w:pos="0"/>
        </w:tabs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0000003"/>
    <w:multiLevelType w:val="hybridMultilevel"/>
    <w:tmpl w:val="00000000"/>
    <w:lvl w:ilvl="0" w:tplc="FFFFFFFF">
      <w:start w:val="1"/>
      <w:numFmt w:val="decimal"/>
      <w:lvlText w:val="%1."/>
      <w:lvlJc w:val="left"/>
      <w:pPr>
        <w:tabs>
          <w:tab w:val="num" w:pos="0"/>
        </w:tabs>
      </w:pPr>
    </w:lvl>
    <w:lvl w:ilvl="1" w:tplc="FFFFFFFF">
      <w:start w:val="1"/>
      <w:numFmt w:val="lowerLetter"/>
      <w:lvlText w:val="%2."/>
      <w:lvlJc w:val="left"/>
      <w:pPr>
        <w:tabs>
          <w:tab w:val="num" w:pos="0"/>
        </w:tabs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4"/>
    <w:multiLevelType w:val="hybridMultilevel"/>
    <w:tmpl w:val="00000000"/>
    <w:lvl w:ilvl="0" w:tplc="FFFFFFFF">
      <w:start w:val="1"/>
      <w:numFmt w:val="decimal"/>
      <w:lvlText w:val="%1."/>
      <w:lvlJc w:val="left"/>
      <w:pPr>
        <w:tabs>
          <w:tab w:val="num" w:pos="0"/>
        </w:tabs>
      </w:pPr>
    </w:lvl>
    <w:lvl w:ilvl="1" w:tplc="FFFFFFFF">
      <w:start w:val="1"/>
      <w:numFmt w:val="lowerLetter"/>
      <w:lvlText w:val="%2."/>
      <w:lvlJc w:val="left"/>
      <w:pPr>
        <w:tabs>
          <w:tab w:val="num" w:pos="0"/>
        </w:tabs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00000005"/>
    <w:multiLevelType w:val="hybridMultilevel"/>
    <w:tmpl w:val="00000000"/>
    <w:lvl w:ilvl="0" w:tplc="FFFFFFFF">
      <w:start w:val="1"/>
      <w:numFmt w:val="decimal"/>
      <w:lvlText w:val="%1."/>
      <w:lvlJc w:val="left"/>
      <w:pPr>
        <w:tabs>
          <w:tab w:val="num" w:pos="0"/>
        </w:tabs>
      </w:pPr>
    </w:lvl>
    <w:lvl w:ilvl="1" w:tplc="FFFFFFFF">
      <w:start w:val="1"/>
      <w:numFmt w:val="decimal"/>
      <w:lvlText w:val="%2)"/>
      <w:lvlJc w:val="left"/>
      <w:pPr>
        <w:tabs>
          <w:tab w:val="num" w:pos="0"/>
        </w:tabs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0000006"/>
    <w:multiLevelType w:val="hybridMultilevel"/>
    <w:tmpl w:val="00000000"/>
    <w:lvl w:ilvl="0" w:tplc="FFFFFFFF">
      <w:start w:val="1"/>
      <w:numFmt w:val="decimal"/>
      <w:lvlText w:val="%1."/>
      <w:lvlJc w:val="left"/>
      <w:pPr>
        <w:tabs>
          <w:tab w:val="num" w:pos="0"/>
        </w:tabs>
      </w:pPr>
    </w:lvl>
    <w:lvl w:ilvl="1" w:tplc="FFFFFFFF">
      <w:start w:val="1"/>
      <w:numFmt w:val="lowerLetter"/>
      <w:lvlText w:val="%2."/>
      <w:lvlJc w:val="left"/>
      <w:pPr>
        <w:tabs>
          <w:tab w:val="num" w:pos="0"/>
        </w:tabs>
      </w:pPr>
    </w:lvl>
    <w:lvl w:ilvl="2" w:tplc="FFFFFFFF">
      <w:start w:val="1"/>
      <w:numFmt w:val="upperLetter"/>
      <w:lvlText w:val="%3."/>
      <w:lvlJc w:val="left"/>
      <w:pPr>
        <w:tabs>
          <w:tab w:val="num" w:pos="0"/>
        </w:tabs>
      </w:pPr>
    </w:lvl>
    <w:lvl w:ilvl="3" w:tplc="FFFFFFFF">
      <w:start w:val="1"/>
      <w:numFmt w:val="lowerRoman"/>
      <w:lvlText w:val="%4."/>
      <w:lvlJc w:val="left"/>
      <w:pPr>
        <w:tabs>
          <w:tab w:val="num" w:pos="0"/>
        </w:tabs>
      </w:pPr>
    </w:lvl>
    <w:lvl w:ilvl="4" w:tplc="FFFFFFFF">
      <w:start w:val="1"/>
      <w:numFmt w:val="upperRoman"/>
      <w:lvlText w:val="%5."/>
      <w:lvlJc w:val="left"/>
      <w:pPr>
        <w:tabs>
          <w:tab w:val="num" w:pos="0"/>
        </w:tabs>
      </w:pPr>
    </w:lvl>
    <w:lvl w:ilvl="5" w:tplc="FFFFFFFF">
      <w:start w:val="1"/>
      <w:numFmt w:val="decimal"/>
      <w:lvlText w:val="%6."/>
      <w:lvlJc w:val="left"/>
      <w:pPr>
        <w:tabs>
          <w:tab w:val="num" w:pos="0"/>
        </w:tabs>
      </w:pPr>
    </w:lvl>
    <w:lvl w:ilvl="6" w:tplc="FFFFFFFF">
      <w:start w:val="1"/>
      <w:numFmt w:val="decimal"/>
      <w:lvlText w:val="%7."/>
      <w:lvlJc w:val="left"/>
      <w:pPr>
        <w:tabs>
          <w:tab w:val="num" w:pos="0"/>
        </w:tabs>
      </w:pPr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00000007"/>
    <w:multiLevelType w:val="hybridMultilevel"/>
    <w:tmpl w:val="00000000"/>
    <w:lvl w:ilvl="0" w:tplc="FFFFFFFF">
      <w:start w:val="1"/>
      <w:numFmt w:val="decimal"/>
      <w:lvlText w:val="%1."/>
      <w:lvlJc w:val="left"/>
      <w:pPr>
        <w:tabs>
          <w:tab w:val="num" w:pos="0"/>
        </w:tabs>
      </w:pPr>
    </w:lvl>
    <w:lvl w:ilvl="1" w:tplc="FFFFFFFF">
      <w:start w:val="1"/>
      <w:numFmt w:val="decimal"/>
      <w:lvlText w:val="%2)"/>
      <w:lvlJc w:val="left"/>
      <w:pPr>
        <w:tabs>
          <w:tab w:val="num" w:pos="0"/>
        </w:tabs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0BD76BEC"/>
    <w:multiLevelType w:val="singleLevel"/>
    <w:tmpl w:val="A8D22DA4"/>
    <w:lvl w:ilvl="0">
      <w:start w:val="1"/>
      <w:numFmt w:val="decimal"/>
      <w:lvlText w:val="%1."/>
      <w:legacy w:legacy="1" w:legacySpace="0" w:legacyIndent="0"/>
      <w:lvlJc w:val="left"/>
      <w:rPr>
        <w:rFonts w:ascii="Calibri" w:hAnsi="Calibri" w:cs="Calibri" w:hint="default"/>
      </w:rPr>
    </w:lvl>
  </w:abstractNum>
  <w:abstractNum w:abstractNumId="8" w15:restartNumberingAfterBreak="0">
    <w:nsid w:val="1DB617D7"/>
    <w:multiLevelType w:val="singleLevel"/>
    <w:tmpl w:val="A8D22DA4"/>
    <w:lvl w:ilvl="0">
      <w:start w:val="1"/>
      <w:numFmt w:val="decimal"/>
      <w:lvlText w:val="%1."/>
      <w:legacy w:legacy="1" w:legacySpace="0" w:legacyIndent="0"/>
      <w:lvlJc w:val="left"/>
      <w:rPr>
        <w:rFonts w:ascii="Calibri" w:hAnsi="Calibri" w:cs="Calibri" w:hint="default"/>
      </w:rPr>
    </w:lvl>
  </w:abstractNum>
  <w:abstractNum w:abstractNumId="9" w15:restartNumberingAfterBreak="0">
    <w:nsid w:val="25AF665F"/>
    <w:multiLevelType w:val="singleLevel"/>
    <w:tmpl w:val="A8D22DA4"/>
    <w:lvl w:ilvl="0">
      <w:start w:val="1"/>
      <w:numFmt w:val="decimal"/>
      <w:lvlText w:val="%1."/>
      <w:legacy w:legacy="1" w:legacySpace="0" w:legacyIndent="0"/>
      <w:lvlJc w:val="left"/>
      <w:rPr>
        <w:rFonts w:ascii="Calibri" w:hAnsi="Calibri" w:cs="Calibri" w:hint="default"/>
      </w:rPr>
    </w:lvl>
  </w:abstractNum>
  <w:abstractNum w:abstractNumId="10" w15:restartNumberingAfterBreak="0">
    <w:nsid w:val="29072A37"/>
    <w:multiLevelType w:val="singleLevel"/>
    <w:tmpl w:val="48DC743A"/>
    <w:lvl w:ilvl="0">
      <w:start w:val="1"/>
      <w:numFmt w:val="decimal"/>
      <w:lvlText w:val="%1)"/>
      <w:legacy w:legacy="1" w:legacySpace="0" w:legacyIndent="0"/>
      <w:lvlJc w:val="left"/>
      <w:rPr>
        <w:rFonts w:ascii="Calibri" w:hAnsi="Calibri" w:cs="Calibri" w:hint="default"/>
      </w:rPr>
    </w:lvl>
  </w:abstractNum>
  <w:abstractNum w:abstractNumId="11" w15:restartNumberingAfterBreak="0">
    <w:nsid w:val="29C067D3"/>
    <w:multiLevelType w:val="singleLevel"/>
    <w:tmpl w:val="48DC743A"/>
    <w:lvl w:ilvl="0">
      <w:start w:val="1"/>
      <w:numFmt w:val="decimal"/>
      <w:lvlText w:val="%1)"/>
      <w:legacy w:legacy="1" w:legacySpace="0" w:legacyIndent="0"/>
      <w:lvlJc w:val="left"/>
      <w:rPr>
        <w:rFonts w:ascii="Calibri" w:hAnsi="Calibri" w:cs="Calibri" w:hint="default"/>
      </w:rPr>
    </w:lvl>
  </w:abstractNum>
  <w:abstractNum w:abstractNumId="12" w15:restartNumberingAfterBreak="0">
    <w:nsid w:val="2C5021C7"/>
    <w:multiLevelType w:val="singleLevel"/>
    <w:tmpl w:val="A8D22DA4"/>
    <w:lvl w:ilvl="0">
      <w:start w:val="1"/>
      <w:numFmt w:val="decimal"/>
      <w:lvlText w:val="%1."/>
      <w:legacy w:legacy="1" w:legacySpace="0" w:legacyIndent="0"/>
      <w:lvlJc w:val="left"/>
      <w:rPr>
        <w:rFonts w:ascii="Calibri" w:hAnsi="Calibri" w:cs="Calibri" w:hint="default"/>
      </w:rPr>
    </w:lvl>
  </w:abstractNum>
  <w:abstractNum w:abstractNumId="13" w15:restartNumberingAfterBreak="0">
    <w:nsid w:val="32356526"/>
    <w:multiLevelType w:val="hybridMultilevel"/>
    <w:tmpl w:val="DE74C3F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3366979"/>
    <w:multiLevelType w:val="singleLevel"/>
    <w:tmpl w:val="48DC743A"/>
    <w:lvl w:ilvl="0">
      <w:start w:val="1"/>
      <w:numFmt w:val="decimal"/>
      <w:lvlText w:val="%1)"/>
      <w:legacy w:legacy="1" w:legacySpace="0" w:legacyIndent="0"/>
      <w:lvlJc w:val="left"/>
      <w:rPr>
        <w:rFonts w:ascii="Calibri" w:hAnsi="Calibri" w:cs="Calibri" w:hint="default"/>
      </w:rPr>
    </w:lvl>
  </w:abstractNum>
  <w:abstractNum w:abstractNumId="15" w15:restartNumberingAfterBreak="0">
    <w:nsid w:val="34EB5E23"/>
    <w:multiLevelType w:val="singleLevel"/>
    <w:tmpl w:val="A8D22DA4"/>
    <w:lvl w:ilvl="0">
      <w:start w:val="1"/>
      <w:numFmt w:val="decimal"/>
      <w:lvlText w:val="%1."/>
      <w:legacy w:legacy="1" w:legacySpace="0" w:legacyIndent="0"/>
      <w:lvlJc w:val="left"/>
      <w:rPr>
        <w:rFonts w:ascii="Calibri" w:hAnsi="Calibri" w:cs="Calibri" w:hint="default"/>
      </w:rPr>
    </w:lvl>
  </w:abstractNum>
  <w:abstractNum w:abstractNumId="16" w15:restartNumberingAfterBreak="0">
    <w:nsid w:val="39E07500"/>
    <w:multiLevelType w:val="hybridMultilevel"/>
    <w:tmpl w:val="E9A058E6"/>
    <w:lvl w:ilvl="0" w:tplc="503A56B2">
      <w:start w:val="1"/>
      <w:numFmt w:val="bullet"/>
      <w:pStyle w:val="Akapitzlist"/>
      <w:lvlText w:val=""/>
      <w:lvlJc w:val="left"/>
      <w:pPr>
        <w:ind w:left="720" w:hanging="360"/>
      </w:pPr>
      <w:rPr>
        <w:rFonts w:ascii="Symbol" w:hAnsi="Symbol" w:hint="default"/>
        <w:color w:val="00519F"/>
      </w:rPr>
    </w:lvl>
    <w:lvl w:ilvl="1" w:tplc="CA548D92">
      <w:start w:val="1"/>
      <w:numFmt w:val="bullet"/>
      <w:lvlText w:val="○"/>
      <w:lvlJc w:val="left"/>
      <w:pPr>
        <w:ind w:left="1440" w:hanging="360"/>
      </w:pPr>
      <w:rPr>
        <w:rFonts w:ascii="Calibri" w:hAnsi="Calibri" w:hint="default"/>
        <w:color w:val="00519F"/>
        <w:sz w:val="18"/>
        <w:szCs w:val="18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AD842F0"/>
    <w:multiLevelType w:val="singleLevel"/>
    <w:tmpl w:val="48DC743A"/>
    <w:lvl w:ilvl="0">
      <w:start w:val="1"/>
      <w:numFmt w:val="decimal"/>
      <w:lvlText w:val="%1)"/>
      <w:legacy w:legacy="1" w:legacySpace="0" w:legacyIndent="0"/>
      <w:lvlJc w:val="left"/>
      <w:rPr>
        <w:rFonts w:ascii="Calibri" w:hAnsi="Calibri" w:cs="Calibri" w:hint="default"/>
      </w:rPr>
    </w:lvl>
  </w:abstractNum>
  <w:abstractNum w:abstractNumId="18" w15:restartNumberingAfterBreak="0">
    <w:nsid w:val="3B4F17D5"/>
    <w:multiLevelType w:val="singleLevel"/>
    <w:tmpl w:val="48DC743A"/>
    <w:lvl w:ilvl="0">
      <w:start w:val="1"/>
      <w:numFmt w:val="decimal"/>
      <w:lvlText w:val="%1)"/>
      <w:legacy w:legacy="1" w:legacySpace="0" w:legacyIndent="0"/>
      <w:lvlJc w:val="left"/>
      <w:rPr>
        <w:rFonts w:ascii="Calibri" w:hAnsi="Calibri" w:cs="Calibri" w:hint="default"/>
      </w:rPr>
    </w:lvl>
  </w:abstractNum>
  <w:abstractNum w:abstractNumId="19" w15:restartNumberingAfterBreak="0">
    <w:nsid w:val="3EFC1A9A"/>
    <w:multiLevelType w:val="singleLevel"/>
    <w:tmpl w:val="48DC743A"/>
    <w:lvl w:ilvl="0">
      <w:start w:val="1"/>
      <w:numFmt w:val="decimal"/>
      <w:lvlText w:val="%1)"/>
      <w:legacy w:legacy="1" w:legacySpace="0" w:legacyIndent="0"/>
      <w:lvlJc w:val="left"/>
      <w:rPr>
        <w:rFonts w:ascii="Calibri" w:hAnsi="Calibri" w:cs="Calibri" w:hint="default"/>
      </w:rPr>
    </w:lvl>
  </w:abstractNum>
  <w:abstractNum w:abstractNumId="20" w15:restartNumberingAfterBreak="0">
    <w:nsid w:val="3F3E6A85"/>
    <w:multiLevelType w:val="singleLevel"/>
    <w:tmpl w:val="A8D22DA4"/>
    <w:lvl w:ilvl="0">
      <w:start w:val="1"/>
      <w:numFmt w:val="decimal"/>
      <w:lvlText w:val="%1."/>
      <w:legacy w:legacy="1" w:legacySpace="0" w:legacyIndent="0"/>
      <w:lvlJc w:val="left"/>
      <w:rPr>
        <w:rFonts w:ascii="Calibri" w:hAnsi="Calibri" w:cs="Calibri" w:hint="default"/>
      </w:rPr>
    </w:lvl>
  </w:abstractNum>
  <w:abstractNum w:abstractNumId="21" w15:restartNumberingAfterBreak="0">
    <w:nsid w:val="401D5B7F"/>
    <w:multiLevelType w:val="singleLevel"/>
    <w:tmpl w:val="D02829D4"/>
    <w:lvl w:ilvl="0">
      <w:start w:val="1"/>
      <w:numFmt w:val="lowerLetter"/>
      <w:lvlText w:val="%1)"/>
      <w:legacy w:legacy="1" w:legacySpace="0" w:legacyIndent="0"/>
      <w:lvlJc w:val="left"/>
      <w:rPr>
        <w:rFonts w:ascii="Calibri" w:hAnsi="Calibri" w:cs="Calibri" w:hint="default"/>
      </w:rPr>
    </w:lvl>
  </w:abstractNum>
  <w:abstractNum w:abstractNumId="22" w15:restartNumberingAfterBreak="0">
    <w:nsid w:val="4A49041F"/>
    <w:multiLevelType w:val="singleLevel"/>
    <w:tmpl w:val="48DC743A"/>
    <w:lvl w:ilvl="0">
      <w:start w:val="1"/>
      <w:numFmt w:val="decimal"/>
      <w:lvlText w:val="%1)"/>
      <w:legacy w:legacy="1" w:legacySpace="0" w:legacyIndent="0"/>
      <w:lvlJc w:val="left"/>
      <w:rPr>
        <w:rFonts w:ascii="Calibri" w:hAnsi="Calibri" w:cs="Calibri" w:hint="default"/>
      </w:rPr>
    </w:lvl>
  </w:abstractNum>
  <w:abstractNum w:abstractNumId="23" w15:restartNumberingAfterBreak="0">
    <w:nsid w:val="54260997"/>
    <w:multiLevelType w:val="hybridMultilevel"/>
    <w:tmpl w:val="05561298"/>
    <w:lvl w:ilvl="0" w:tplc="486E055A">
      <w:start w:val="1"/>
      <w:numFmt w:val="decimal"/>
      <w:pStyle w:val="Akapitzlistnumerowan"/>
      <w:lvlText w:val="%1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519F"/>
        <w:spacing w:val="0"/>
        <w:kern w:val="0"/>
        <w:position w:val="0"/>
        <w:sz w:val="26"/>
        <w:szCs w:val="26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96885DD4">
      <w:start w:val="1"/>
      <w:numFmt w:val="lowerLetter"/>
      <w:lvlText w:val="%2."/>
      <w:lvlJc w:val="left"/>
      <w:pPr>
        <w:ind w:left="1440" w:hanging="360"/>
      </w:pPr>
      <w:rPr>
        <w:color w:val="00519F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C0D36E4"/>
    <w:multiLevelType w:val="singleLevel"/>
    <w:tmpl w:val="A8D22DA4"/>
    <w:lvl w:ilvl="0">
      <w:start w:val="1"/>
      <w:numFmt w:val="decimal"/>
      <w:lvlText w:val="%1."/>
      <w:legacy w:legacy="1" w:legacySpace="0" w:legacyIndent="0"/>
      <w:lvlJc w:val="left"/>
      <w:rPr>
        <w:rFonts w:ascii="Calibri" w:hAnsi="Calibri" w:cs="Calibri" w:hint="default"/>
      </w:rPr>
    </w:lvl>
  </w:abstractNum>
  <w:abstractNum w:abstractNumId="25" w15:restartNumberingAfterBreak="0">
    <w:nsid w:val="61DA44E8"/>
    <w:multiLevelType w:val="singleLevel"/>
    <w:tmpl w:val="850ED882"/>
    <w:lvl w:ilvl="0">
      <w:start w:val="1"/>
      <w:numFmt w:val="decimal"/>
      <w:lvlText w:val="%1."/>
      <w:legacy w:legacy="1" w:legacySpace="0" w:legacyIndent="360"/>
      <w:lvlJc w:val="left"/>
      <w:rPr>
        <w:rFonts w:ascii="Calibri" w:hAnsi="Calibri" w:cs="Calibri" w:hint="default"/>
      </w:rPr>
    </w:lvl>
  </w:abstractNum>
  <w:abstractNum w:abstractNumId="26" w15:restartNumberingAfterBreak="0">
    <w:nsid w:val="70E66C08"/>
    <w:multiLevelType w:val="singleLevel"/>
    <w:tmpl w:val="A8D22DA4"/>
    <w:lvl w:ilvl="0">
      <w:start w:val="1"/>
      <w:numFmt w:val="decimal"/>
      <w:lvlText w:val="%1."/>
      <w:legacy w:legacy="1" w:legacySpace="0" w:legacyIndent="0"/>
      <w:lvlJc w:val="left"/>
      <w:rPr>
        <w:rFonts w:ascii="Calibri" w:hAnsi="Calibri" w:cs="Calibri" w:hint="default"/>
      </w:rPr>
    </w:lvl>
  </w:abstractNum>
  <w:abstractNum w:abstractNumId="27" w15:restartNumberingAfterBreak="0">
    <w:nsid w:val="72BA1A00"/>
    <w:multiLevelType w:val="singleLevel"/>
    <w:tmpl w:val="48DC743A"/>
    <w:lvl w:ilvl="0">
      <w:start w:val="1"/>
      <w:numFmt w:val="decimal"/>
      <w:lvlText w:val="%1)"/>
      <w:legacy w:legacy="1" w:legacySpace="0" w:legacyIndent="0"/>
      <w:lvlJc w:val="left"/>
      <w:rPr>
        <w:rFonts w:ascii="Calibri" w:hAnsi="Calibri" w:cs="Calibri" w:hint="default"/>
      </w:rPr>
    </w:lvl>
  </w:abstractNum>
  <w:abstractNum w:abstractNumId="28" w15:restartNumberingAfterBreak="0">
    <w:nsid w:val="79D6642C"/>
    <w:multiLevelType w:val="singleLevel"/>
    <w:tmpl w:val="A8D22DA4"/>
    <w:lvl w:ilvl="0">
      <w:start w:val="1"/>
      <w:numFmt w:val="decimal"/>
      <w:lvlText w:val="%1."/>
      <w:legacy w:legacy="1" w:legacySpace="0" w:legacyIndent="0"/>
      <w:lvlJc w:val="left"/>
      <w:rPr>
        <w:rFonts w:ascii="Calibri" w:hAnsi="Calibri" w:cs="Calibri" w:hint="default"/>
      </w:rPr>
    </w:lvl>
  </w:abstractNum>
  <w:abstractNum w:abstractNumId="29" w15:restartNumberingAfterBreak="0">
    <w:nsid w:val="7D7D76FC"/>
    <w:multiLevelType w:val="singleLevel"/>
    <w:tmpl w:val="48DC743A"/>
    <w:lvl w:ilvl="0">
      <w:start w:val="1"/>
      <w:numFmt w:val="decimal"/>
      <w:lvlText w:val="%1)"/>
      <w:legacy w:legacy="1" w:legacySpace="0" w:legacyIndent="0"/>
      <w:lvlJc w:val="left"/>
      <w:rPr>
        <w:rFonts w:ascii="Calibri" w:hAnsi="Calibri" w:cs="Calibri" w:hint="default"/>
      </w:rPr>
    </w:lvl>
  </w:abstractNum>
  <w:num w:numId="1">
    <w:abstractNumId w:val="16"/>
  </w:num>
  <w:num w:numId="2">
    <w:abstractNumId w:val="23"/>
  </w:num>
  <w:num w:numId="3">
    <w:abstractNumId w:val="0"/>
  </w:num>
  <w:num w:numId="4">
    <w:abstractNumId w:val="1"/>
  </w:num>
  <w:num w:numId="5">
    <w:abstractNumId w:val="2"/>
  </w:num>
  <w:num w:numId="6">
    <w:abstractNumId w:val="3"/>
  </w:num>
  <w:num w:numId="7">
    <w:abstractNumId w:val="4"/>
  </w:num>
  <w:num w:numId="8">
    <w:abstractNumId w:val="5"/>
  </w:num>
  <w:num w:numId="9">
    <w:abstractNumId w:val="6"/>
  </w:num>
  <w:num w:numId="10">
    <w:abstractNumId w:val="8"/>
  </w:num>
  <w:num w:numId="11">
    <w:abstractNumId w:val="14"/>
  </w:num>
  <w:num w:numId="12">
    <w:abstractNumId w:val="15"/>
  </w:num>
  <w:num w:numId="13">
    <w:abstractNumId w:val="27"/>
  </w:num>
  <w:num w:numId="14">
    <w:abstractNumId w:val="9"/>
  </w:num>
  <w:num w:numId="15">
    <w:abstractNumId w:val="12"/>
  </w:num>
  <w:num w:numId="16">
    <w:abstractNumId w:val="24"/>
  </w:num>
  <w:num w:numId="17">
    <w:abstractNumId w:val="29"/>
  </w:num>
  <w:num w:numId="18">
    <w:abstractNumId w:val="18"/>
  </w:num>
  <w:num w:numId="19">
    <w:abstractNumId w:val="21"/>
  </w:num>
  <w:num w:numId="20">
    <w:abstractNumId w:val="28"/>
  </w:num>
  <w:num w:numId="21">
    <w:abstractNumId w:val="19"/>
  </w:num>
  <w:num w:numId="22">
    <w:abstractNumId w:val="7"/>
  </w:num>
  <w:num w:numId="23">
    <w:abstractNumId w:val="20"/>
  </w:num>
  <w:num w:numId="24">
    <w:abstractNumId w:val="10"/>
  </w:num>
  <w:num w:numId="25">
    <w:abstractNumId w:val="26"/>
  </w:num>
  <w:num w:numId="26">
    <w:abstractNumId w:val="25"/>
  </w:num>
  <w:num w:numId="27">
    <w:abstractNumId w:val="17"/>
  </w:num>
  <w:num w:numId="28">
    <w:abstractNumId w:val="11"/>
  </w:num>
  <w:num w:numId="29">
    <w:abstractNumId w:val="22"/>
  </w:num>
  <w:num w:numId="3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1CD4"/>
    <w:rsid w:val="00020996"/>
    <w:rsid w:val="00035749"/>
    <w:rsid w:val="000375E5"/>
    <w:rsid w:val="00037A19"/>
    <w:rsid w:val="00051525"/>
    <w:rsid w:val="00061975"/>
    <w:rsid w:val="00061FCC"/>
    <w:rsid w:val="0006720C"/>
    <w:rsid w:val="00072A93"/>
    <w:rsid w:val="00092B11"/>
    <w:rsid w:val="000A2F53"/>
    <w:rsid w:val="000B6AE6"/>
    <w:rsid w:val="000F1918"/>
    <w:rsid w:val="00106CA2"/>
    <w:rsid w:val="001216DB"/>
    <w:rsid w:val="0012427D"/>
    <w:rsid w:val="00182E53"/>
    <w:rsid w:val="00194980"/>
    <w:rsid w:val="00197003"/>
    <w:rsid w:val="001A153F"/>
    <w:rsid w:val="001B0CE6"/>
    <w:rsid w:val="001B5164"/>
    <w:rsid w:val="001C3F71"/>
    <w:rsid w:val="001D3969"/>
    <w:rsid w:val="001E5248"/>
    <w:rsid w:val="001E7C03"/>
    <w:rsid w:val="001F1AA5"/>
    <w:rsid w:val="00203981"/>
    <w:rsid w:val="00204BD8"/>
    <w:rsid w:val="0020537E"/>
    <w:rsid w:val="00216D42"/>
    <w:rsid w:val="0022215C"/>
    <w:rsid w:val="00225E10"/>
    <w:rsid w:val="00230172"/>
    <w:rsid w:val="00261F3C"/>
    <w:rsid w:val="002831DA"/>
    <w:rsid w:val="002849BE"/>
    <w:rsid w:val="00287633"/>
    <w:rsid w:val="002900F4"/>
    <w:rsid w:val="002B633B"/>
    <w:rsid w:val="002C5351"/>
    <w:rsid w:val="002D4B75"/>
    <w:rsid w:val="002D5C1C"/>
    <w:rsid w:val="002E21B5"/>
    <w:rsid w:val="002E3AE5"/>
    <w:rsid w:val="002F05DA"/>
    <w:rsid w:val="002F1542"/>
    <w:rsid w:val="00302085"/>
    <w:rsid w:val="00331DFE"/>
    <w:rsid w:val="003358F5"/>
    <w:rsid w:val="00343B8B"/>
    <w:rsid w:val="00367D3E"/>
    <w:rsid w:val="003B4794"/>
    <w:rsid w:val="003E255F"/>
    <w:rsid w:val="003E26A6"/>
    <w:rsid w:val="003F3BDC"/>
    <w:rsid w:val="00406539"/>
    <w:rsid w:val="00407CC2"/>
    <w:rsid w:val="0042566A"/>
    <w:rsid w:val="00450315"/>
    <w:rsid w:val="00464369"/>
    <w:rsid w:val="00466528"/>
    <w:rsid w:val="0046683F"/>
    <w:rsid w:val="00473D45"/>
    <w:rsid w:val="00474349"/>
    <w:rsid w:val="00474F8B"/>
    <w:rsid w:val="0048141A"/>
    <w:rsid w:val="00490D9A"/>
    <w:rsid w:val="004B6FC1"/>
    <w:rsid w:val="004B7B9F"/>
    <w:rsid w:val="004C2292"/>
    <w:rsid w:val="005014BC"/>
    <w:rsid w:val="0051395F"/>
    <w:rsid w:val="00523191"/>
    <w:rsid w:val="00524662"/>
    <w:rsid w:val="00524BF0"/>
    <w:rsid w:val="00530CB8"/>
    <w:rsid w:val="00533654"/>
    <w:rsid w:val="00535AF8"/>
    <w:rsid w:val="005362BF"/>
    <w:rsid w:val="00556DBF"/>
    <w:rsid w:val="00564037"/>
    <w:rsid w:val="0057036E"/>
    <w:rsid w:val="00573896"/>
    <w:rsid w:val="005964A0"/>
    <w:rsid w:val="005B31C8"/>
    <w:rsid w:val="005C0903"/>
    <w:rsid w:val="005D1802"/>
    <w:rsid w:val="005D7495"/>
    <w:rsid w:val="005E2E79"/>
    <w:rsid w:val="005E7062"/>
    <w:rsid w:val="005E70AE"/>
    <w:rsid w:val="00634A72"/>
    <w:rsid w:val="006604C4"/>
    <w:rsid w:val="006731A0"/>
    <w:rsid w:val="00682684"/>
    <w:rsid w:val="00697ACA"/>
    <w:rsid w:val="006A2321"/>
    <w:rsid w:val="006B0B6B"/>
    <w:rsid w:val="006B4FEF"/>
    <w:rsid w:val="006D053E"/>
    <w:rsid w:val="006D43B9"/>
    <w:rsid w:val="006D6A64"/>
    <w:rsid w:val="006E0F97"/>
    <w:rsid w:val="006E7F7F"/>
    <w:rsid w:val="00701F3D"/>
    <w:rsid w:val="00722749"/>
    <w:rsid w:val="00723DB9"/>
    <w:rsid w:val="00744AC6"/>
    <w:rsid w:val="007528DB"/>
    <w:rsid w:val="00791264"/>
    <w:rsid w:val="007A5B9D"/>
    <w:rsid w:val="007B5AD1"/>
    <w:rsid w:val="007B720F"/>
    <w:rsid w:val="007F6FDE"/>
    <w:rsid w:val="008022C3"/>
    <w:rsid w:val="00807EE8"/>
    <w:rsid w:val="00807F67"/>
    <w:rsid w:val="00836DE2"/>
    <w:rsid w:val="00847E7E"/>
    <w:rsid w:val="00876124"/>
    <w:rsid w:val="00883510"/>
    <w:rsid w:val="008851AD"/>
    <w:rsid w:val="008A57FD"/>
    <w:rsid w:val="008C64B5"/>
    <w:rsid w:val="008D2D1B"/>
    <w:rsid w:val="008D3021"/>
    <w:rsid w:val="008E6730"/>
    <w:rsid w:val="008F49A4"/>
    <w:rsid w:val="00907ECE"/>
    <w:rsid w:val="00946288"/>
    <w:rsid w:val="009507F0"/>
    <w:rsid w:val="0097193A"/>
    <w:rsid w:val="00972503"/>
    <w:rsid w:val="0097353F"/>
    <w:rsid w:val="00973D2A"/>
    <w:rsid w:val="0099048A"/>
    <w:rsid w:val="009A0332"/>
    <w:rsid w:val="009A1446"/>
    <w:rsid w:val="009A4583"/>
    <w:rsid w:val="009A5285"/>
    <w:rsid w:val="009E2872"/>
    <w:rsid w:val="009E3E1A"/>
    <w:rsid w:val="009E49E9"/>
    <w:rsid w:val="009E522F"/>
    <w:rsid w:val="009F306F"/>
    <w:rsid w:val="00A11853"/>
    <w:rsid w:val="00A22497"/>
    <w:rsid w:val="00A72E9F"/>
    <w:rsid w:val="00A815FB"/>
    <w:rsid w:val="00A84840"/>
    <w:rsid w:val="00A86340"/>
    <w:rsid w:val="00AA3700"/>
    <w:rsid w:val="00AA5CA6"/>
    <w:rsid w:val="00AB5EF7"/>
    <w:rsid w:val="00AC346C"/>
    <w:rsid w:val="00B05E22"/>
    <w:rsid w:val="00B3354C"/>
    <w:rsid w:val="00B356E9"/>
    <w:rsid w:val="00B35A84"/>
    <w:rsid w:val="00B4361E"/>
    <w:rsid w:val="00B558C2"/>
    <w:rsid w:val="00B55D05"/>
    <w:rsid w:val="00B571D1"/>
    <w:rsid w:val="00B6001A"/>
    <w:rsid w:val="00B63333"/>
    <w:rsid w:val="00B77BDB"/>
    <w:rsid w:val="00BD1242"/>
    <w:rsid w:val="00BD3A7B"/>
    <w:rsid w:val="00BF4439"/>
    <w:rsid w:val="00C01845"/>
    <w:rsid w:val="00C121D3"/>
    <w:rsid w:val="00C14494"/>
    <w:rsid w:val="00C40032"/>
    <w:rsid w:val="00C42BDF"/>
    <w:rsid w:val="00C45FB7"/>
    <w:rsid w:val="00C5488E"/>
    <w:rsid w:val="00C70F47"/>
    <w:rsid w:val="00C77D7C"/>
    <w:rsid w:val="00C82E51"/>
    <w:rsid w:val="00C84ECA"/>
    <w:rsid w:val="00CA13A8"/>
    <w:rsid w:val="00CA4350"/>
    <w:rsid w:val="00CC22E4"/>
    <w:rsid w:val="00CE5883"/>
    <w:rsid w:val="00D41D42"/>
    <w:rsid w:val="00D46474"/>
    <w:rsid w:val="00D50463"/>
    <w:rsid w:val="00D65C2C"/>
    <w:rsid w:val="00D70831"/>
    <w:rsid w:val="00D7651B"/>
    <w:rsid w:val="00D96252"/>
    <w:rsid w:val="00DA1329"/>
    <w:rsid w:val="00DC37A4"/>
    <w:rsid w:val="00DD3795"/>
    <w:rsid w:val="00DE3E3E"/>
    <w:rsid w:val="00DF066A"/>
    <w:rsid w:val="00DF571B"/>
    <w:rsid w:val="00DF63DB"/>
    <w:rsid w:val="00E10F44"/>
    <w:rsid w:val="00E16CE9"/>
    <w:rsid w:val="00E31EC4"/>
    <w:rsid w:val="00E359F8"/>
    <w:rsid w:val="00E703D9"/>
    <w:rsid w:val="00E709D2"/>
    <w:rsid w:val="00E71CD4"/>
    <w:rsid w:val="00E802C4"/>
    <w:rsid w:val="00EB1564"/>
    <w:rsid w:val="00EC008F"/>
    <w:rsid w:val="00ED17F0"/>
    <w:rsid w:val="00EE4D4C"/>
    <w:rsid w:val="00EF7EBF"/>
    <w:rsid w:val="00F35C86"/>
    <w:rsid w:val="00F40C40"/>
    <w:rsid w:val="00F4606E"/>
    <w:rsid w:val="00F773BE"/>
    <w:rsid w:val="00F94BEE"/>
    <w:rsid w:val="00FB4196"/>
    <w:rsid w:val="00FC478D"/>
    <w:rsid w:val="00FD6E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833A4B7"/>
  <w15:chartTrackingRefBased/>
  <w15:docId w15:val="{A21AD01F-4029-43C6-93B9-80A0062DAA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35C86"/>
    <w:pPr>
      <w:spacing w:after="120" w:line="240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30CB8"/>
    <w:pPr>
      <w:keepNext/>
      <w:keepLines/>
      <w:spacing w:before="600" w:after="240"/>
      <w:outlineLvl w:val="0"/>
    </w:pPr>
    <w:rPr>
      <w:rFonts w:asciiTheme="minorHAnsi" w:eastAsiaTheme="majorEastAsia" w:hAnsiTheme="minorHAnsi" w:cstheme="majorBidi"/>
      <w:color w:val="000000" w:themeColor="text1"/>
      <w:sz w:val="34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072A93"/>
    <w:pPr>
      <w:keepNext/>
      <w:keepLines/>
      <w:spacing w:before="600" w:after="240"/>
      <w:jc w:val="center"/>
      <w:outlineLvl w:val="1"/>
    </w:pPr>
    <w:rPr>
      <w:rFonts w:asciiTheme="minorHAnsi" w:eastAsiaTheme="majorEastAsia" w:hAnsiTheme="minorHAnsi" w:cstheme="majorBidi"/>
      <w:color w:val="000000" w:themeColor="text1"/>
      <w:sz w:val="30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530CB8"/>
    <w:pPr>
      <w:keepNext/>
      <w:keepLines/>
      <w:spacing w:before="600" w:after="240"/>
      <w:outlineLvl w:val="2"/>
    </w:pPr>
    <w:rPr>
      <w:rFonts w:asciiTheme="minorHAnsi" w:eastAsiaTheme="majorEastAsia" w:hAnsiTheme="minorHAnsi" w:cstheme="majorBidi"/>
      <w:color w:val="000000" w:themeColor="text1"/>
      <w:sz w:val="26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76124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876124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876124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876124"/>
    <w:rPr>
      <w:rFonts w:ascii="Calibri" w:eastAsia="Calibri" w:hAnsi="Calibri" w:cs="Times New Roman"/>
    </w:rPr>
  </w:style>
  <w:style w:type="character" w:styleId="Tekstzastpczy">
    <w:name w:val="Placeholder Text"/>
    <w:basedOn w:val="Domylnaczcionkaakapitu"/>
    <w:uiPriority w:val="99"/>
    <w:semiHidden/>
    <w:rsid w:val="006D6A64"/>
    <w:rPr>
      <w:color w:val="808080"/>
    </w:rPr>
  </w:style>
  <w:style w:type="character" w:styleId="Hipercze">
    <w:name w:val="Hyperlink"/>
    <w:basedOn w:val="Domylnaczcionkaakapitu"/>
    <w:uiPriority w:val="99"/>
    <w:unhideWhenUsed/>
    <w:rsid w:val="00B55D05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B55D05"/>
    <w:rPr>
      <w:color w:val="605E5C"/>
      <w:shd w:val="clear" w:color="auto" w:fill="E1DFDD"/>
    </w:rPr>
  </w:style>
  <w:style w:type="character" w:customStyle="1" w:styleId="Nagwek2Znak">
    <w:name w:val="Nagłówek 2 Znak"/>
    <w:basedOn w:val="Domylnaczcionkaakapitu"/>
    <w:link w:val="Nagwek2"/>
    <w:uiPriority w:val="9"/>
    <w:rsid w:val="00072A93"/>
    <w:rPr>
      <w:rFonts w:eastAsiaTheme="majorEastAsia" w:cstheme="majorBidi"/>
      <w:color w:val="000000" w:themeColor="text1"/>
      <w:sz w:val="30"/>
      <w:szCs w:val="26"/>
    </w:rPr>
  </w:style>
  <w:style w:type="paragraph" w:customStyle="1" w:styleId="Nagwek2dolewej">
    <w:name w:val="Nagłówek 2 do lewej"/>
    <w:basedOn w:val="Nagwek2"/>
    <w:link w:val="Nagwek2dolewejZnak"/>
    <w:qFormat/>
    <w:rsid w:val="00530CB8"/>
    <w:pPr>
      <w:jc w:val="left"/>
    </w:pPr>
    <w:rPr>
      <w:rFonts w:eastAsiaTheme="minorHAnsi" w:cs="Calibri"/>
      <w:szCs w:val="30"/>
      <w:lang w:val="en-US"/>
    </w:rPr>
  </w:style>
  <w:style w:type="character" w:customStyle="1" w:styleId="Nagwek3Znak">
    <w:name w:val="Nagłówek 3 Znak"/>
    <w:basedOn w:val="Domylnaczcionkaakapitu"/>
    <w:link w:val="Nagwek3"/>
    <w:uiPriority w:val="9"/>
    <w:rsid w:val="00530CB8"/>
    <w:rPr>
      <w:rFonts w:eastAsiaTheme="majorEastAsia" w:cstheme="majorBidi"/>
      <w:color w:val="000000" w:themeColor="text1"/>
      <w:sz w:val="26"/>
      <w:szCs w:val="24"/>
    </w:rPr>
  </w:style>
  <w:style w:type="character" w:customStyle="1" w:styleId="Nagwek2dolewejZnak">
    <w:name w:val="Nagłówek 2 do lewej Znak"/>
    <w:basedOn w:val="Nagwek2Znak"/>
    <w:link w:val="Nagwek2dolewej"/>
    <w:rsid w:val="00530CB8"/>
    <w:rPr>
      <w:rFonts w:eastAsiaTheme="majorEastAsia" w:cs="Calibri"/>
      <w:color w:val="000000" w:themeColor="text1"/>
      <w:sz w:val="30"/>
      <w:szCs w:val="30"/>
      <w:lang w:val="en-US"/>
    </w:rPr>
  </w:style>
  <w:style w:type="paragraph" w:styleId="Akapitzlist">
    <w:name w:val="List Paragraph"/>
    <w:basedOn w:val="Normalny"/>
    <w:link w:val="AkapitzlistZnak"/>
    <w:uiPriority w:val="34"/>
    <w:qFormat/>
    <w:rsid w:val="005D7495"/>
    <w:pPr>
      <w:numPr>
        <w:numId w:val="1"/>
      </w:numPr>
      <w:ind w:left="364"/>
    </w:pPr>
    <w:rPr>
      <w:lang w:val="en-US"/>
    </w:rPr>
  </w:style>
  <w:style w:type="paragraph" w:customStyle="1" w:styleId="Akapitzlistnumerowan">
    <w:name w:val="Akapit z listą numerowaną"/>
    <w:basedOn w:val="Akapitzlist"/>
    <w:link w:val="AkapitzlistnumerowanZnak"/>
    <w:qFormat/>
    <w:rsid w:val="00C40032"/>
    <w:pPr>
      <w:numPr>
        <w:numId w:val="2"/>
      </w:numPr>
      <w:ind w:left="364"/>
    </w:pPr>
    <w:rPr>
      <w:lang w:val="es-ES_tradnl"/>
    </w:rPr>
  </w:style>
  <w:style w:type="character" w:customStyle="1" w:styleId="Nagwek1Znak">
    <w:name w:val="Nagłówek 1 Znak"/>
    <w:basedOn w:val="Domylnaczcionkaakapitu"/>
    <w:link w:val="Nagwek1"/>
    <w:uiPriority w:val="9"/>
    <w:rsid w:val="00530CB8"/>
    <w:rPr>
      <w:rFonts w:eastAsiaTheme="majorEastAsia" w:cstheme="majorBidi"/>
      <w:color w:val="000000" w:themeColor="text1"/>
      <w:sz w:val="34"/>
      <w:szCs w:val="32"/>
    </w:rPr>
  </w:style>
  <w:style w:type="character" w:customStyle="1" w:styleId="AkapitzlistZnak">
    <w:name w:val="Akapit z listą Znak"/>
    <w:basedOn w:val="Domylnaczcionkaakapitu"/>
    <w:link w:val="Akapitzlist"/>
    <w:uiPriority w:val="34"/>
    <w:rsid w:val="00C40032"/>
    <w:rPr>
      <w:rFonts w:ascii="Calibri" w:eastAsia="Calibri" w:hAnsi="Calibri" w:cs="Times New Roman"/>
      <w:lang w:val="en-US"/>
    </w:rPr>
  </w:style>
  <w:style w:type="character" w:customStyle="1" w:styleId="AkapitzlistnumerowanZnak">
    <w:name w:val="Akapit z listą numerowaną Znak"/>
    <w:basedOn w:val="AkapitzlistZnak"/>
    <w:link w:val="Akapitzlistnumerowan"/>
    <w:rsid w:val="00C40032"/>
    <w:rPr>
      <w:rFonts w:ascii="Calibri" w:eastAsia="Calibri" w:hAnsi="Calibri" w:cs="Times New Roman"/>
      <w:lang w:val="es-ES_tradnl"/>
    </w:rPr>
  </w:style>
  <w:style w:type="table" w:styleId="Tabela-Siatka">
    <w:name w:val="Table Grid"/>
    <w:basedOn w:val="Standardowy"/>
    <w:uiPriority w:val="39"/>
    <w:rsid w:val="002301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egenda">
    <w:name w:val="caption"/>
    <w:basedOn w:val="Normalny"/>
    <w:next w:val="Normalny"/>
    <w:uiPriority w:val="35"/>
    <w:unhideWhenUsed/>
    <w:qFormat/>
    <w:rsid w:val="005362BF"/>
    <w:pPr>
      <w:spacing w:after="200"/>
      <w:jc w:val="center"/>
    </w:pPr>
    <w:rPr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0222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3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35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42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emplateUrl xmlns="http://schemas.microsoft.com/sharepoint/v3" xsi:nil="true"/>
    <Odbiorcy2 xmlns="F60F55B9-AC12-46BD-85CA-E0578CFCB3C7" xsi:nil="true"/>
    <Osoba xmlns="F60F55B9-AC12-46BD-85CA-E0578CFCB3C7">CENTRUM\a.kister</Osoba>
    <NazwaPliku xmlns="F60F55B9-AC12-46BD-85CA-E0578CFCB3C7">Pismo przewodznie przekazujące stanowisko do uwag do EWP.docx</NazwaPliku>
    <_SourceUrl xmlns="http://schemas.microsoft.com/sharepoint/v3" xsi:nil="true"/>
    <xd_ProgID xmlns="http://schemas.microsoft.com/sharepoint/v3" xsi:nil="true"/>
    <Order xmlns="http://schemas.microsoft.com/sharepoint/v3" xsi:nil="true"/>
    <_SharedFileIndex xmlns="http://schemas.microsoft.com/sharepoint/v3" xsi:nil="true"/>
    <MetaInfo xmlns="http://schemas.microsoft.com/sharepoint/v3" xsi:nil="true"/>
    <ContentTypeId xmlns="http://schemas.microsoft.com/sharepoint/v3">0x00B9550FF612ACBD4685CAE0578CFCB3C7</ContentTypeId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isma" ma:contentTypeID="0x00B9550FF612ACBD4685CAE0578CFCB3C7" ma:contentTypeVersion="" ma:contentTypeDescription="" ma:contentTypeScope="" ma:versionID="439f85a0a63e48d0bc493d45d12db9db">
  <xsd:schema xmlns:xsd="http://www.w3.org/2001/XMLSchema" xmlns:xs="http://www.w3.org/2001/XMLSchema" xmlns:p="http://schemas.microsoft.com/office/2006/metadata/properties" xmlns:ns1="http://schemas.microsoft.com/sharepoint/v3" xmlns:ns2="F60F55B9-AC12-46BD-85CA-E0578CFCB3C7" targetNamespace="http://schemas.microsoft.com/office/2006/metadata/properties" ma:root="true" ma:fieldsID="f20d8cdd544e9406360b705ccf986997" ns1:_="" ns2:_="">
    <xsd:import namespace="http://schemas.microsoft.com/sharepoint/v3"/>
    <xsd:import namespace="F60F55B9-AC12-46BD-85CA-E0578CFCB3C7"/>
    <xsd:element name="properties">
      <xsd:complexType>
        <xsd:sequence>
          <xsd:element name="documentManagement">
            <xsd:complexType>
              <xsd:all>
                <xsd:element ref="ns1:ID" minOccurs="0"/>
                <xsd:element ref="ns1:ContentTypeId" minOccurs="0"/>
                <xsd:element ref="ns1:Author" minOccurs="0"/>
                <xsd:element ref="ns1:Editor" minOccurs="0"/>
                <xsd:element ref="ns1:_HasCopyDestinations" minOccurs="0"/>
                <xsd:element ref="ns1:_CopySource" minOccurs="0"/>
                <xsd:element ref="ns1:_ModerationStatus" minOccurs="0"/>
                <xsd:element ref="ns1:_ModerationComments" minOccurs="0"/>
                <xsd:element ref="ns1:FileRef" minOccurs="0"/>
                <xsd:element ref="ns1:FileDirRef" minOccurs="0"/>
                <xsd:element ref="ns1:Last_x0020_Modified" minOccurs="0"/>
                <xsd:element ref="ns1:Created_x0020_Date" minOccurs="0"/>
                <xsd:element ref="ns1:File_x0020_Size" minOccurs="0"/>
                <xsd:element ref="ns1:FSObjType" minOccurs="0"/>
                <xsd:element ref="ns1:SortBehavior" minOccurs="0"/>
                <xsd:element ref="ns1:CheckedOutUserId" minOccurs="0"/>
                <xsd:element ref="ns1:IsCheckedoutToLocal" minOccurs="0"/>
                <xsd:element ref="ns1:CheckoutUser" minOccurs="0"/>
                <xsd:element ref="ns1:UniqueId" minOccurs="0"/>
                <xsd:element ref="ns1:SyncClientId" minOccurs="0"/>
                <xsd:element ref="ns1:ProgId" minOccurs="0"/>
                <xsd:element ref="ns1:ScopeId" minOccurs="0"/>
                <xsd:element ref="ns1:VirusStatus" minOccurs="0"/>
                <xsd:element ref="ns1:CheckedOutTitle" minOccurs="0"/>
                <xsd:element ref="ns1:_CheckinComment" minOccurs="0"/>
                <xsd:element ref="ns1:File_x0020_Type" minOccurs="0"/>
                <xsd:element ref="ns1:HTML_x0020_File_x0020_Type" minOccurs="0"/>
                <xsd:element ref="ns1:_SourceUrl" minOccurs="0"/>
                <xsd:element ref="ns1:_SharedFileIndex" minOccurs="0"/>
                <xsd:element ref="ns1:MetaInfo" minOccurs="0"/>
                <xsd:element ref="ns1:_Level" minOccurs="0"/>
                <xsd:element ref="ns1:_IsCurrentVersion" minOccurs="0"/>
                <xsd:element ref="ns1:ItemChildCount" minOccurs="0"/>
                <xsd:element ref="ns1:FolderChildCount" minOccurs="0"/>
                <xsd:element ref="ns1:AppAuthor" minOccurs="0"/>
                <xsd:element ref="ns1:AppEditor" minOccurs="0"/>
                <xsd:element ref="ns1:owshiddenversion" minOccurs="0"/>
                <xsd:element ref="ns1:_UIVersion" minOccurs="0"/>
                <xsd:element ref="ns1:_UIVersionString" minOccurs="0"/>
                <xsd:element ref="ns1:InstanceID" minOccurs="0"/>
                <xsd:element ref="ns1:Order" minOccurs="0"/>
                <xsd:element ref="ns1:GUID" minOccurs="0"/>
                <xsd:element ref="ns1:WorkflowVersion" minOccurs="0"/>
                <xsd:element ref="ns1:WorkflowInstanceID" minOccurs="0"/>
                <xsd:element ref="ns1:ParentVersionString" minOccurs="0"/>
                <xsd:element ref="ns1:ParentLeafName" minOccurs="0"/>
                <xsd:element ref="ns1:DocConcurrencyNumber" minOccurs="0"/>
                <xsd:element ref="ns1:TemplateUrl" minOccurs="0"/>
                <xsd:element ref="ns1:xd_ProgID" minOccurs="0"/>
                <xsd:element ref="ns1:xd_Signature" minOccurs="0"/>
                <xsd:element ref="ns2:Osoba" minOccurs="0"/>
                <xsd:element ref="ns2:NazwaPliku" minOccurs="0"/>
                <xsd:element ref="ns2:Odbiorcy2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ID" ma:index="0" nillable="true" ma:displayName="Identyfikator" ma:internalName="ID" ma:readOnly="true">
      <xsd:simpleType>
        <xsd:restriction base="dms:Unknown"/>
      </xsd:simpleType>
    </xsd:element>
    <xsd:element name="ContentTypeId" ma:index="1" nillable="true" ma:displayName="Identyfikator typu zawartości" ma:hidden="true" ma:internalName="ContentTypeId" ma:readOnly="true">
      <xsd:simpleType>
        <xsd:restriction base="dms:Unknown"/>
      </xsd:simpleType>
    </xsd:element>
    <xsd:element name="Author" ma:index="4" nillable="true" ma:displayName="Utworzony przez" ma:list="UserInfo" ma:internalName="Auth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ditor" ma:index="6" nillable="true" ma:displayName="Zmodyfikowane przez" ma:list="UserInfo" ma:internalName="Edit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HasCopyDestinations" ma:index="7" nillable="true" ma:displayName="Ma miejsca docelowe kopii" ma:hidden="true" ma:internalName="_HasCopyDestinations" ma:readOnly="true">
      <xsd:simpleType>
        <xsd:restriction base="dms:Boolean"/>
      </xsd:simpleType>
    </xsd:element>
    <xsd:element name="_CopySource" ma:index="8" nillable="true" ma:displayName="Źródło kopii" ma:internalName="_CopySource" ma:readOnly="true">
      <xsd:simpleType>
        <xsd:restriction base="dms:Text"/>
      </xsd:simpleType>
    </xsd:element>
    <xsd:element name="_ModerationStatus" ma:index="9" nillable="true" ma:displayName="Stan zatwierdzania" ma:default="0" ma:hidden="true" ma:internalName="_ModerationStatus" ma:readOnly="true">
      <xsd:simpleType>
        <xsd:restriction base="dms:Unknown"/>
      </xsd:simpleType>
    </xsd:element>
    <xsd:element name="_ModerationComments" ma:index="10" nillable="true" ma:displayName="Komentarze osoby zatwierdzającej" ma:hidden="true" ma:internalName="_ModerationComments" ma:readOnly="true">
      <xsd:simpleType>
        <xsd:restriction base="dms:Note"/>
      </xsd:simpleType>
    </xsd:element>
    <xsd:element name="FileRef" ma:index="11" nillable="true" ma:displayName="Ścieżka adresu URL" ma:hidden="true" ma:list="Docs" ma:internalName="FileRef" ma:readOnly="true" ma:showField="FullUrl">
      <xsd:simpleType>
        <xsd:restriction base="dms:Lookup"/>
      </xsd:simpleType>
    </xsd:element>
    <xsd:element name="FileDirRef" ma:index="12" nillable="true" ma:displayName="Ścieżka" ma:hidden="true" ma:list="Docs" ma:internalName="FileDirRef" ma:readOnly="true" ma:showField="DirName">
      <xsd:simpleType>
        <xsd:restriction base="dms:Lookup"/>
      </xsd:simpleType>
    </xsd:element>
    <xsd:element name="Last_x0020_Modified" ma:index="13" nillable="true" ma:displayName="Zmodyfikowane" ma:format="TRUE" ma:hidden="true" ma:list="Docs" ma:internalName="Last_x0020_Modified" ma:readOnly="true" ma:showField="TimeLastModified">
      <xsd:simpleType>
        <xsd:restriction base="dms:Lookup"/>
      </xsd:simpleType>
    </xsd:element>
    <xsd:element name="Created_x0020_Date" ma:index="14" nillable="true" ma:displayName="Utworzony" ma:format="TRUE" ma:hidden="true" ma:list="Docs" ma:internalName="Created_x0020_Date" ma:readOnly="true" ma:showField="TimeCreated">
      <xsd:simpleType>
        <xsd:restriction base="dms:Lookup"/>
      </xsd:simpleType>
    </xsd:element>
    <xsd:element name="File_x0020_Size" ma:index="15" nillable="true" ma:displayName="Rozmiar pliku" ma:format="TRUE" ma:hidden="true" ma:list="Docs" ma:internalName="File_x0020_Size" ma:readOnly="true" ma:showField="SizeInKB">
      <xsd:simpleType>
        <xsd:restriction base="dms:Lookup"/>
      </xsd:simpleType>
    </xsd:element>
    <xsd:element name="FSObjType" ma:index="16" nillable="true" ma:displayName="Typ elementu" ma:hidden="true" ma:list="Docs" ma:internalName="FSObjType" ma:readOnly="true" ma:showField="FSType">
      <xsd:simpleType>
        <xsd:restriction base="dms:Lookup"/>
      </xsd:simpleType>
    </xsd:element>
    <xsd:element name="SortBehavior" ma:index="17" nillable="true" ma:displayName="Typ sortowania" ma:hidden="true" ma:list="Docs" ma:internalName="SortBehavior" ma:readOnly="true" ma:showField="SortBehavior">
      <xsd:simpleType>
        <xsd:restriction base="dms:Lookup"/>
      </xsd:simpleType>
    </xsd:element>
    <xsd:element name="CheckedOutUserId" ma:index="19" nillable="true" ma:displayName="Identyfikator użytkownika, który wyewidencjonował element" ma:hidden="true" ma:list="Docs" ma:internalName="CheckedOutUserId" ma:readOnly="true" ma:showField="CheckoutUserId">
      <xsd:simpleType>
        <xsd:restriction base="dms:Lookup"/>
      </xsd:simpleType>
    </xsd:element>
    <xsd:element name="IsCheckedoutToLocal" ma:index="20" nillable="true" ma:displayName="Wyewidencjonowany lokalnie" ma:hidden="true" ma:list="Docs" ma:internalName="IsCheckedoutToLocal" ma:readOnly="true" ma:showField="IsCheckoutToLocal">
      <xsd:simpleType>
        <xsd:restriction base="dms:Lookup"/>
      </xsd:simpleType>
    </xsd:element>
    <xsd:element name="CheckoutUser" ma:index="21" nillable="true" ma:displayName="Wyewidencjonowane do" ma:list="UserInfo" ma:internalName="CheckoutUse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UniqueId" ma:index="23" nillable="true" ma:displayName="Unikatowy identyfikator" ma:hidden="true" ma:list="Docs" ma:internalName="UniqueId" ma:readOnly="true" ma:showField="UniqueId">
      <xsd:simpleType>
        <xsd:restriction base="dms:Lookup"/>
      </xsd:simpleType>
    </xsd:element>
    <xsd:element name="SyncClientId" ma:index="24" nillable="true" ma:displayName="Identyfikator klienta" ma:hidden="true" ma:list="Docs" ma:internalName="SyncClientId" ma:readOnly="true" ma:showField="SyncClientId">
      <xsd:simpleType>
        <xsd:restriction base="dms:Lookup"/>
      </xsd:simpleType>
    </xsd:element>
    <xsd:element name="ProgId" ma:index="25" nillable="true" ma:displayName="ProgId" ma:hidden="true" ma:list="Docs" ma:internalName="ProgId" ma:readOnly="true" ma:showField="ProgId">
      <xsd:simpleType>
        <xsd:restriction base="dms:Lookup"/>
      </xsd:simpleType>
    </xsd:element>
    <xsd:element name="ScopeId" ma:index="26" nillable="true" ma:displayName="ScopeId" ma:hidden="true" ma:list="Docs" ma:internalName="ScopeId" ma:readOnly="true" ma:showField="ScopeId">
      <xsd:simpleType>
        <xsd:restriction base="dms:Lookup"/>
      </xsd:simpleType>
    </xsd:element>
    <xsd:element name="VirusStatus" ma:index="27" nillable="true" ma:displayName="Stan wirusów" ma:format="TRUE" ma:hidden="true" ma:list="Docs" ma:internalName="VirusStatus" ma:readOnly="true" ma:showField="Size">
      <xsd:simpleType>
        <xsd:restriction base="dms:Lookup"/>
      </xsd:simpleType>
    </xsd:element>
    <xsd:element name="CheckedOutTitle" ma:index="28" nillable="true" ma:displayName="Wyewidencjonowane do" ma:format="TRUE" ma:hidden="true" ma:list="Docs" ma:internalName="CheckedOutTitle" ma:readOnly="true" ma:showField="CheckedOutTitle">
      <xsd:simpleType>
        <xsd:restriction base="dms:Lookup"/>
      </xsd:simpleType>
    </xsd:element>
    <xsd:element name="_CheckinComment" ma:index="29" nillable="true" ma:displayName="Komentarz zaewidencjonowania" ma:format="TRUE" ma:list="Docs" ma:internalName="_CheckinComment" ma:readOnly="true" ma:showField="CheckinComment">
      <xsd:simpleType>
        <xsd:restriction base="dms:Lookup"/>
      </xsd:simpleType>
    </xsd:element>
    <xsd:element name="File_x0020_Type" ma:index="33" nillable="true" ma:displayName="Typ plików" ma:hidden="true" ma:internalName="File_x0020_Type" ma:readOnly="true">
      <xsd:simpleType>
        <xsd:restriction base="dms:Text"/>
      </xsd:simpleType>
    </xsd:element>
    <xsd:element name="HTML_x0020_File_x0020_Type" ma:index="34" nillable="true" ma:displayName="Typ pliku HTML" ma:hidden="true" ma:internalName="HTML_x0020_File_x0020_Type" ma:readOnly="true">
      <xsd:simpleType>
        <xsd:restriction base="dms:Text"/>
      </xsd:simpleType>
    </xsd:element>
    <xsd:element name="_SourceUrl" ma:index="35" nillable="true" ma:displayName="Adres URL źródła" ma:hidden="true" ma:internalName="_SourceUrl">
      <xsd:simpleType>
        <xsd:restriction base="dms:Text"/>
      </xsd:simpleType>
    </xsd:element>
    <xsd:element name="_SharedFileIndex" ma:index="36" nillable="true" ma:displayName="Indeks udostępnionych plików" ma:hidden="true" ma:internalName="_SharedFileIndex">
      <xsd:simpleType>
        <xsd:restriction base="dms:Text"/>
      </xsd:simpleType>
    </xsd:element>
    <xsd:element name="MetaInfo" ma:index="48" nillable="true" ma:displayName="Zbiór właściwości" ma:hidden="true" ma:list="Docs" ma:internalName="MetaInfo" ma:showField="MetaInfo">
      <xsd:simpleType>
        <xsd:restriction base="dms:Lookup"/>
      </xsd:simpleType>
    </xsd:element>
    <xsd:element name="_Level" ma:index="49" nillable="true" ma:displayName="Poziom" ma:hidden="true" ma:internalName="_Level" ma:readOnly="true">
      <xsd:simpleType>
        <xsd:restriction base="dms:Unknown"/>
      </xsd:simpleType>
    </xsd:element>
    <xsd:element name="_IsCurrentVersion" ma:index="50" nillable="true" ma:displayName="Jest bieżącą wersją" ma:hidden="true" ma:internalName="_IsCurrentVersion" ma:readOnly="true">
      <xsd:simpleType>
        <xsd:restriction base="dms:Boolean"/>
      </xsd:simpleType>
    </xsd:element>
    <xsd:element name="ItemChildCount" ma:index="51" nillable="true" ma:displayName="Liczba elementów podrzędnych elementu" ma:hidden="true" ma:list="Docs" ma:internalName="ItemChildCount" ma:readOnly="true" ma:showField="ItemChildCount">
      <xsd:simpleType>
        <xsd:restriction base="dms:Lookup"/>
      </xsd:simpleType>
    </xsd:element>
    <xsd:element name="FolderChildCount" ma:index="52" nillable="true" ma:displayName="Liczba elementów podrzędnych folderu" ma:hidden="true" ma:list="Docs" ma:internalName="FolderChildCount" ma:readOnly="true" ma:showField="FolderChildCount">
      <xsd:simpleType>
        <xsd:restriction base="dms:Lookup"/>
      </xsd:simpleType>
    </xsd:element>
    <xsd:element name="AppAuthor" ma:index="53" nillable="true" ma:displayName="Aplikacja utworzona przez" ma:list="AppPrincipals" ma:internalName="AppAuthor" ma:readOnly="true" ma:showField="Title">
      <xsd:simpleType>
        <xsd:restriction base="dms:Lookup"/>
      </xsd:simpleType>
    </xsd:element>
    <xsd:element name="AppEditor" ma:index="54" nillable="true" ma:displayName="Aplikacja zmodyfikowana przez" ma:list="AppPrincipals" ma:internalName="AppEditor" ma:readOnly="true" ma:showField="Title">
      <xsd:simpleType>
        <xsd:restriction base="dms:Lookup"/>
      </xsd:simpleType>
    </xsd:element>
    <xsd:element name="owshiddenversion" ma:index="58" nillable="true" ma:displayName="owshiddenversion" ma:hidden="true" ma:internalName="owshiddenversion" ma:readOnly="true">
      <xsd:simpleType>
        <xsd:restriction base="dms:Unknown"/>
      </xsd:simpleType>
    </xsd:element>
    <xsd:element name="_UIVersion" ma:index="59" nillable="true" ma:displayName="Wersja interfejsu użytkownika" ma:hidden="true" ma:internalName="_UIVersion" ma:readOnly="true">
      <xsd:simpleType>
        <xsd:restriction base="dms:Unknown"/>
      </xsd:simpleType>
    </xsd:element>
    <xsd:element name="_UIVersionString" ma:index="60" nillable="true" ma:displayName="Wersja" ma:internalName="_UIVersionString" ma:readOnly="true">
      <xsd:simpleType>
        <xsd:restriction base="dms:Text"/>
      </xsd:simpleType>
    </xsd:element>
    <xsd:element name="InstanceID" ma:index="61" nillable="true" ma:displayName="Identyfikator wystąpienia" ma:hidden="true" ma:internalName="InstanceID" ma:readOnly="true">
      <xsd:simpleType>
        <xsd:restriction base="dms:Unknown"/>
      </xsd:simpleType>
    </xsd:element>
    <xsd:element name="Order" ma:index="62" nillable="true" ma:displayName="Kolejność" ma:hidden="true" ma:internalName="Order">
      <xsd:simpleType>
        <xsd:restriction base="dms:Number"/>
      </xsd:simpleType>
    </xsd:element>
    <xsd:element name="GUID" ma:index="63" nillable="true" ma:displayName="Identyfikator GUID" ma:hidden="true" ma:internalName="GUID" ma:readOnly="true">
      <xsd:simpleType>
        <xsd:restriction base="dms:Unknown"/>
      </xsd:simpleType>
    </xsd:element>
    <xsd:element name="WorkflowVersion" ma:index="64" nillable="true" ma:displayName="Wersja przepływu pracy" ma:hidden="true" ma:internalName="WorkflowVersion" ma:readOnly="true">
      <xsd:simpleType>
        <xsd:restriction base="dms:Unknown"/>
      </xsd:simpleType>
    </xsd:element>
    <xsd:element name="WorkflowInstanceID" ma:index="65" nillable="true" ma:displayName="Identyfikator wystąpienia przepływu pracy" ma:hidden="true" ma:internalName="WorkflowInstanceID" ma:readOnly="true">
      <xsd:simpleType>
        <xsd:restriction base="dms:Unknown"/>
      </xsd:simpleType>
    </xsd:element>
    <xsd:element name="ParentVersionString" ma:index="66" nillable="true" ma:displayName="Wersja źródła (konwertowany dokument)" ma:hidden="true" ma:list="Docs" ma:internalName="ParentVersionString" ma:readOnly="true" ma:showField="ParentVersionString">
      <xsd:simpleType>
        <xsd:restriction base="dms:Lookup"/>
      </xsd:simpleType>
    </xsd:element>
    <xsd:element name="ParentLeafName" ma:index="67" nillable="true" ma:displayName="Nazwa źródła (konwertowany dokument)" ma:hidden="true" ma:list="Docs" ma:internalName="ParentLeafName" ma:readOnly="true" ma:showField="ParentLeafName">
      <xsd:simpleType>
        <xsd:restriction base="dms:Lookup"/>
      </xsd:simpleType>
    </xsd:element>
    <xsd:element name="DocConcurrencyNumber" ma:index="68" nillable="true" ma:displayName="Numer współbieżności dokumentu" ma:hidden="true" ma:list="Docs" ma:internalName="DocConcurrencyNumber" ma:readOnly="true" ma:showField="DocConcurrencyNumber">
      <xsd:simpleType>
        <xsd:restriction base="dms:Lookup"/>
      </xsd:simpleType>
    </xsd:element>
    <xsd:element name="TemplateUrl" ma:index="70" nillable="true" ma:displayName="Łącze szablonu" ma:hidden="true" ma:internalName="TemplateUrl">
      <xsd:simpleType>
        <xsd:restriction base="dms:Text"/>
      </xsd:simpleType>
    </xsd:element>
    <xsd:element name="xd_ProgID" ma:index="71" nillable="true" ma:displayName="Łącze pliku HTML" ma:hidden="true" ma:internalName="xd_ProgID">
      <xsd:simpleType>
        <xsd:restriction base="dms:Text"/>
      </xsd:simpleType>
    </xsd:element>
    <xsd:element name="xd_Signature" ma:index="72" nillable="true" ma:displayName="Jest podpisane" ma:hidden="true" ma:internalName="xd_Signature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0F55B9-AC12-46BD-85CA-E0578CFCB3C7" elementFormDefault="qualified">
    <xsd:import namespace="http://schemas.microsoft.com/office/2006/documentManagement/types"/>
    <xsd:import namespace="http://schemas.microsoft.com/office/infopath/2007/PartnerControls"/>
    <xsd:element name="Osoba" ma:index="75" nillable="true" ma:displayName="Osoba" ma:description="" ma:internalName="Osoba">
      <xsd:simpleType>
        <xsd:restriction base="dms:Text"/>
      </xsd:simpleType>
    </xsd:element>
    <xsd:element name="NazwaPliku" ma:index="76" nillable="true" ma:displayName="NazwaPliku" ma:description="" ma:internalName="NazwaPliku">
      <xsd:simpleType>
        <xsd:restriction base="dms:Text"/>
      </xsd:simpleType>
    </xsd:element>
    <xsd:element name="Odbiorcy2" ma:index="77" nillable="true" ma:displayName="Odbiorcy2" ma:description="" ma:internalName="Odbiorcy2">
      <xsd:simpleType>
        <xsd:restriction base="dms:Choice">
          <xsd:enumeration value="Wszyscy"/>
          <xsd:enumeration value="GUS"/>
          <xsd:enumeration value="COIS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" ma:displayName="Typ zawartości"/>
        <xsd:element ref="dc:title" minOccurs="0" maxOccurs="1" ma:index="69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00E8AE-A75A-4DB2-8CE3-60DC31AAB6C6}"/>
</file>

<file path=customXml/itemProps2.xml><?xml version="1.0" encoding="utf-8"?>
<ds:datastoreItem xmlns:ds="http://schemas.openxmlformats.org/officeDocument/2006/customXml" ds:itemID="{1DD394B8-DFEA-457D-B535-C76D8469CBF6}"/>
</file>

<file path=customXml/itemProps3.xml><?xml version="1.0" encoding="utf-8"?>
<ds:datastoreItem xmlns:ds="http://schemas.openxmlformats.org/officeDocument/2006/customXml" ds:itemID="{5ACC1D94-1F39-4F9A-8334-2CB2BFAFB45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209</Words>
  <Characters>1259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Szablon CeZ główny</vt:lpstr>
    </vt:vector>
  </TitlesOfParts>
  <Company/>
  <LinksUpToDate>false</LinksUpToDate>
  <CharactersWithSpaces>1466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Szablon CeZ główny</dc:title>
  <dc:subject/>
  <dc:creator>CeZ</dc:creator>
  <cp:keywords/>
  <dc:description/>
  <cp:lastModifiedBy>Wójcik Rafał</cp:lastModifiedBy>
  <cp:revision>38</cp:revision>
  <dcterms:created xsi:type="dcterms:W3CDTF">2020-07-30T17:07:00Z</dcterms:created>
  <dcterms:modified xsi:type="dcterms:W3CDTF">2020-11-05T16:46:00Z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0x0101001644EA8510DC2B479A623E160445D638</vt:lpwstr>
  </property>
  <property fmtid="{D5CDD505-2E9C-101B-9397-08002B2CF9AE}" pid="3" name="ZnakPisma">
    <vt:lpwstr>WWP.070.5.2020.4</vt:lpwstr>
  </property>
  <property fmtid="{D5CDD505-2E9C-101B-9397-08002B2CF9AE}" pid="4" name="UNPPisma">
    <vt:lpwstr>2020-27554</vt:lpwstr>
  </property>
  <property fmtid="{D5CDD505-2E9C-101B-9397-08002B2CF9AE}" pid="5" name="ZnakSprawy">
    <vt:lpwstr>WWP.070.5.2020</vt:lpwstr>
  </property>
  <property fmtid="{D5CDD505-2E9C-101B-9397-08002B2CF9AE}" pid="6" name="ZnakSprawyPrzedPrzeniesieniem">
    <vt:lpwstr/>
  </property>
  <property fmtid="{D5CDD505-2E9C-101B-9397-08002B2CF9AE}" pid="7" name="Autor">
    <vt:lpwstr>Kozicka Karolina</vt:lpwstr>
  </property>
  <property fmtid="{D5CDD505-2E9C-101B-9397-08002B2CF9AE}" pid="8" name="AutorInicjaly">
    <vt:lpwstr>kk</vt:lpwstr>
  </property>
  <property fmtid="{D5CDD505-2E9C-101B-9397-08002B2CF9AE}" pid="9" name="AutorNrTelefonu">
    <vt:lpwstr>--</vt:lpwstr>
  </property>
  <property fmtid="{D5CDD505-2E9C-101B-9397-08002B2CF9AE}" pid="10" name="Stanowisko">
    <vt:lpwstr>specjalista</vt:lpwstr>
  </property>
  <property fmtid="{D5CDD505-2E9C-101B-9397-08002B2CF9AE}" pid="11" name="OpisPisma">
    <vt:lpwstr>Stanowisko do uwag do fiszki oraz poprawiony opis założeń projektu EWP</vt:lpwstr>
  </property>
  <property fmtid="{D5CDD505-2E9C-101B-9397-08002B2CF9AE}" pid="12" name="Komorka">
    <vt:lpwstr>Wydział Wsparcia Projektów</vt:lpwstr>
  </property>
  <property fmtid="{D5CDD505-2E9C-101B-9397-08002B2CF9AE}" pid="13" name="KodKomorki">
    <vt:lpwstr>WWP</vt:lpwstr>
  </property>
  <property fmtid="{D5CDD505-2E9C-101B-9397-08002B2CF9AE}" pid="14" name="AktualnaData">
    <vt:lpwstr>2020-11-05</vt:lpwstr>
  </property>
  <property fmtid="{D5CDD505-2E9C-101B-9397-08002B2CF9AE}" pid="15" name="Wydzial">
    <vt:lpwstr>Wydział Wsparcia Projektów</vt:lpwstr>
  </property>
  <property fmtid="{D5CDD505-2E9C-101B-9397-08002B2CF9AE}" pid="16" name="KodWydzialu">
    <vt:lpwstr>WWP</vt:lpwstr>
  </property>
  <property fmtid="{D5CDD505-2E9C-101B-9397-08002B2CF9AE}" pid="17" name="ZaakceptowanePrzez">
    <vt:lpwstr>n/d</vt:lpwstr>
  </property>
  <property fmtid="{D5CDD505-2E9C-101B-9397-08002B2CF9AE}" pid="18" name="PrzekazanieDo">
    <vt:lpwstr/>
  </property>
  <property fmtid="{D5CDD505-2E9C-101B-9397-08002B2CF9AE}" pid="19" name="PrzekazanieDoStanowisko">
    <vt:lpwstr/>
  </property>
  <property fmtid="{D5CDD505-2E9C-101B-9397-08002B2CF9AE}" pid="20" name="PrzekazanieDoKomorkaPracownika">
    <vt:lpwstr/>
  </property>
  <property fmtid="{D5CDD505-2E9C-101B-9397-08002B2CF9AE}" pid="21" name="PrzekazanieWgRozdzielnika">
    <vt:lpwstr/>
  </property>
  <property fmtid="{D5CDD505-2E9C-101B-9397-08002B2CF9AE}" pid="22" name="adresImie">
    <vt:lpwstr/>
  </property>
  <property fmtid="{D5CDD505-2E9C-101B-9397-08002B2CF9AE}" pid="23" name="adresNazwisko">
    <vt:lpwstr/>
  </property>
  <property fmtid="{D5CDD505-2E9C-101B-9397-08002B2CF9AE}" pid="24" name="adresNazwa">
    <vt:lpwstr>MINISTERSTWO CYFRYZACJI</vt:lpwstr>
  </property>
  <property fmtid="{D5CDD505-2E9C-101B-9397-08002B2CF9AE}" pid="25" name="adresOddzial">
    <vt:lpwstr/>
  </property>
  <property fmtid="{D5CDD505-2E9C-101B-9397-08002B2CF9AE}" pid="26" name="adresUlica">
    <vt:lpwstr>KRÓLEWSKA</vt:lpwstr>
  </property>
  <property fmtid="{D5CDD505-2E9C-101B-9397-08002B2CF9AE}" pid="27" name="adresTypUlicy">
    <vt:lpwstr>ul.</vt:lpwstr>
  </property>
  <property fmtid="{D5CDD505-2E9C-101B-9397-08002B2CF9AE}" pid="28" name="adresNrDomu">
    <vt:lpwstr>27</vt:lpwstr>
  </property>
  <property fmtid="{D5CDD505-2E9C-101B-9397-08002B2CF9AE}" pid="29" name="adresNrLokalu">
    <vt:lpwstr/>
  </property>
  <property fmtid="{D5CDD505-2E9C-101B-9397-08002B2CF9AE}" pid="30" name="adresKodPocztowy">
    <vt:lpwstr>00-060</vt:lpwstr>
  </property>
  <property fmtid="{D5CDD505-2E9C-101B-9397-08002B2CF9AE}" pid="31" name="adresMiejscowosc">
    <vt:lpwstr>WARSZAWA</vt:lpwstr>
  </property>
  <property fmtid="{D5CDD505-2E9C-101B-9397-08002B2CF9AE}" pid="32" name="adresPoczta">
    <vt:lpwstr>WARSZAWA</vt:lpwstr>
  </property>
  <property fmtid="{D5CDD505-2E9C-101B-9397-08002B2CF9AE}" pid="33" name="adresEMail">
    <vt:lpwstr>mc@mc.gov.pl</vt:lpwstr>
  </property>
  <property fmtid="{D5CDD505-2E9C-101B-9397-08002B2CF9AE}" pid="34" name="DataNaPismie">
    <vt:lpwstr/>
  </property>
  <property fmtid="{D5CDD505-2E9C-101B-9397-08002B2CF9AE}" pid="35" name="adresaciDW">
    <vt:lpwstr>MINISTERSTWO ZDROWIA</vt:lpwstr>
  </property>
  <property fmtid="{D5CDD505-2E9C-101B-9397-08002B2CF9AE}" pid="36" name="adresaciDW2">
    <vt:lpwstr>MINISTERSTWO ZDROWIA, ul. MIODOWA 15, 00-952 WARSZAWA;  </vt:lpwstr>
  </property>
  <property fmtid="{D5CDD505-2E9C-101B-9397-08002B2CF9AE}" pid="37" name="DaneJednostki1">
    <vt:lpwstr>Centrum Systemów Informacyjnych Ochrony Zdrowia</vt:lpwstr>
  </property>
  <property fmtid="{D5CDD505-2E9C-101B-9397-08002B2CF9AE}" pid="38" name="PolaDodatkowe1">
    <vt:lpwstr>Centrum Systemów Informacyjnych Ochrony Zdrowia</vt:lpwstr>
  </property>
  <property fmtid="{D5CDD505-2E9C-101B-9397-08002B2CF9AE}" pid="39" name="DaneJednostki2">
    <vt:lpwstr>Warszawa</vt:lpwstr>
  </property>
  <property fmtid="{D5CDD505-2E9C-101B-9397-08002B2CF9AE}" pid="40" name="PolaDodatkowe2">
    <vt:lpwstr>Warszawa</vt:lpwstr>
  </property>
  <property fmtid="{D5CDD505-2E9C-101B-9397-08002B2CF9AE}" pid="41" name="DaneJednostki3">
    <vt:lpwstr>00-184</vt:lpwstr>
  </property>
  <property fmtid="{D5CDD505-2E9C-101B-9397-08002B2CF9AE}" pid="42" name="PolaDodatkowe3">
    <vt:lpwstr>00-184</vt:lpwstr>
  </property>
  <property fmtid="{D5CDD505-2E9C-101B-9397-08002B2CF9AE}" pid="43" name="DaneJednostki4">
    <vt:lpwstr>ul. Stanisława Dubois</vt:lpwstr>
  </property>
  <property fmtid="{D5CDD505-2E9C-101B-9397-08002B2CF9AE}" pid="44" name="PolaDodatkowe4">
    <vt:lpwstr>ul. Stanisława Dubois</vt:lpwstr>
  </property>
  <property fmtid="{D5CDD505-2E9C-101B-9397-08002B2CF9AE}" pid="45" name="DaneJednostki5">
    <vt:lpwstr>5A</vt:lpwstr>
  </property>
  <property fmtid="{D5CDD505-2E9C-101B-9397-08002B2CF9AE}" pid="46" name="PolaDodatkowe5">
    <vt:lpwstr>5A</vt:lpwstr>
  </property>
  <property fmtid="{D5CDD505-2E9C-101B-9397-08002B2CF9AE}" pid="47" name="DaneJednostki6">
    <vt:lpwstr/>
  </property>
  <property fmtid="{D5CDD505-2E9C-101B-9397-08002B2CF9AE}" pid="48" name="PolaDodatkowe6">
    <vt:lpwstr/>
  </property>
  <property fmtid="{D5CDD505-2E9C-101B-9397-08002B2CF9AE}" pid="49" name="DaneJednostki7">
    <vt:lpwstr>+48 22 597-09-27</vt:lpwstr>
  </property>
  <property fmtid="{D5CDD505-2E9C-101B-9397-08002B2CF9AE}" pid="50" name="PolaDodatkowe7">
    <vt:lpwstr>+48 22 597-09-27</vt:lpwstr>
  </property>
  <property fmtid="{D5CDD505-2E9C-101B-9397-08002B2CF9AE}" pid="51" name="DaneJednostki8">
    <vt:lpwstr>+48 22 597-09-47</vt:lpwstr>
  </property>
  <property fmtid="{D5CDD505-2E9C-101B-9397-08002B2CF9AE}" pid="52" name="PolaDodatkowe8">
    <vt:lpwstr>+48 22 597-09-47</vt:lpwstr>
  </property>
  <property fmtid="{D5CDD505-2E9C-101B-9397-08002B2CF9AE}" pid="53" name="DaneJednostki9">
    <vt:lpwstr>biuro@csioz.gov.pl</vt:lpwstr>
  </property>
  <property fmtid="{D5CDD505-2E9C-101B-9397-08002B2CF9AE}" pid="54" name="PolaDodatkowe9">
    <vt:lpwstr>biuro@csioz.gov.pl</vt:lpwstr>
  </property>
  <property fmtid="{D5CDD505-2E9C-101B-9397-08002B2CF9AE}" pid="55" name="KodKreskowy">
    <vt:lpwstr/>
  </property>
  <property fmtid="{D5CDD505-2E9C-101B-9397-08002B2CF9AE}" pid="56" name="TrescPisma">
    <vt:lpwstr/>
  </property>
</Properties>
</file>